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F8F58AC" w14:textId="1DD20BFD" w:rsidR="00B57FBA" w:rsidRDefault="009246E5" w:rsidP="00BA0302">
      <w:pPr>
        <w:rPr>
          <w:rFonts w:ascii="Arial" w:hAnsi="Arial" w:cs="Arial"/>
          <w:b/>
          <w:sz w:val="28"/>
          <w:szCs w:val="28"/>
        </w:rPr>
      </w:pPr>
      <w:r>
        <w:rPr>
          <w:rFonts w:ascii="Arial Narrow" w:hAnsi="Arial Narrow"/>
          <w:sz w:val="20"/>
        </w:rPr>
        <w:t xml:space="preserve">            </w:t>
      </w:r>
      <w:r w:rsidR="00343106">
        <w:rPr>
          <w:rFonts w:ascii="Arial Narrow" w:hAnsi="Arial Narrow"/>
          <w:sz w:val="20"/>
        </w:rPr>
        <w:t xml:space="preserve">        </w:t>
      </w:r>
      <w:r w:rsidR="00194AE9">
        <w:rPr>
          <w:rFonts w:ascii="Arial Narrow" w:hAnsi="Arial Narrow"/>
          <w:sz w:val="20"/>
        </w:rPr>
        <w:t xml:space="preserve">    </w:t>
      </w:r>
      <w:r w:rsidR="00B57FBA" w:rsidRPr="009D6216">
        <w:rPr>
          <w:rFonts w:ascii="Arial" w:hAnsi="Arial" w:cs="Arial"/>
          <w:b/>
          <w:sz w:val="28"/>
          <w:szCs w:val="28"/>
        </w:rPr>
        <w:t>OBRAZAC ZA PRIJAVU PROGRAMA/PROJEKTA</w:t>
      </w:r>
    </w:p>
    <w:p w14:paraId="3DD56D73" w14:textId="1B15BC04" w:rsidR="002B3BF1" w:rsidRPr="0055067E" w:rsidRDefault="002B3BF1" w:rsidP="00B57FBA">
      <w:pPr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55067E">
        <w:rPr>
          <w:rFonts w:ascii="Arial" w:hAnsi="Arial" w:cs="Arial"/>
          <w:bCs/>
          <w:i/>
          <w:iCs/>
          <w:sz w:val="20"/>
          <w:szCs w:val="20"/>
        </w:rPr>
        <w:t>(</w:t>
      </w:r>
      <w:r w:rsidR="00A601D3" w:rsidRPr="0055067E">
        <w:rPr>
          <w:rFonts w:ascii="Arial" w:hAnsi="Arial" w:cs="Arial"/>
          <w:bCs/>
          <w:i/>
          <w:iCs/>
          <w:sz w:val="20"/>
          <w:szCs w:val="20"/>
        </w:rPr>
        <w:t xml:space="preserve">za </w:t>
      </w:r>
      <w:r w:rsidRPr="0055067E">
        <w:rPr>
          <w:rFonts w:ascii="Arial" w:hAnsi="Arial" w:cs="Arial"/>
          <w:bCs/>
          <w:i/>
          <w:iCs/>
          <w:sz w:val="20"/>
          <w:szCs w:val="20"/>
        </w:rPr>
        <w:t>svaki program/projekt ispuniti poseban obrazac)</w:t>
      </w:r>
    </w:p>
    <w:p w14:paraId="29499926" w14:textId="77777777" w:rsidR="009D6216" w:rsidRPr="009D6216" w:rsidRDefault="009D6216" w:rsidP="00B57FBA">
      <w:pPr>
        <w:jc w:val="center"/>
        <w:rPr>
          <w:rFonts w:ascii="Arial" w:eastAsia="Arial Unicode MS" w:hAnsi="Arial" w:cs="Arial"/>
          <w:b/>
          <w:bCs/>
          <w:sz w:val="28"/>
          <w:szCs w:val="28"/>
        </w:rPr>
      </w:pPr>
    </w:p>
    <w:tbl>
      <w:tblPr>
        <w:tblW w:w="9629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3540"/>
        <w:gridCol w:w="5670"/>
      </w:tblGrid>
      <w:tr w:rsidR="00092880" w:rsidRPr="00F465F1" w14:paraId="5A29CDD0" w14:textId="77777777" w:rsidTr="005D1046">
        <w:trPr>
          <w:trHeight w:val="8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805F9D8" w14:textId="77777777" w:rsidR="00092880" w:rsidRPr="00F465F1" w:rsidRDefault="00FA6243" w:rsidP="002D6C2C">
            <w:pPr>
              <w:snapToGrid w:val="0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F465F1">
              <w:rPr>
                <w:rFonts w:ascii="Arial" w:eastAsia="Arial Unicode MS" w:hAnsi="Arial" w:cs="Arial"/>
                <w:sz w:val="22"/>
                <w:szCs w:val="22"/>
              </w:rPr>
              <w:t>I</w:t>
            </w:r>
          </w:p>
        </w:tc>
        <w:tc>
          <w:tcPr>
            <w:tcW w:w="92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84E7F74" w14:textId="77777777" w:rsidR="00092880" w:rsidRPr="00F465F1" w:rsidRDefault="00EE04CE" w:rsidP="001A4960">
            <w:pPr>
              <w:snapToGrid w:val="0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F465F1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="00092880" w:rsidRPr="00F465F1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OSNOVNI PODACI O </w:t>
            </w:r>
            <w:r w:rsidR="001A4960" w:rsidRPr="00F465F1">
              <w:rPr>
                <w:rFonts w:ascii="Arial" w:eastAsia="Arial Unicode MS" w:hAnsi="Arial" w:cs="Arial"/>
                <w:b/>
                <w:sz w:val="22"/>
                <w:szCs w:val="22"/>
              </w:rPr>
              <w:t>UDRUZI</w:t>
            </w:r>
            <w:r w:rsidR="00092880" w:rsidRPr="00F465F1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="0042530F" w:rsidRPr="00F465F1">
              <w:rPr>
                <w:rFonts w:ascii="Arial" w:eastAsia="Arial Unicode MS" w:hAnsi="Arial" w:cs="Arial"/>
                <w:b/>
                <w:sz w:val="22"/>
                <w:szCs w:val="22"/>
              </w:rPr>
              <w:t>/ KLUBU PRIJAVITELJU</w:t>
            </w:r>
          </w:p>
          <w:p w14:paraId="367C5085" w14:textId="77777777" w:rsidR="00AF7E7D" w:rsidRPr="00F465F1" w:rsidRDefault="00AF7E7D" w:rsidP="009246E5">
            <w:pPr>
              <w:snapToGrid w:val="0"/>
              <w:rPr>
                <w:rFonts w:ascii="Arial" w:eastAsia="Arial Unicode MS" w:hAnsi="Arial" w:cs="Arial"/>
                <w:sz w:val="22"/>
                <w:szCs w:val="22"/>
              </w:rPr>
            </w:pPr>
            <w:r w:rsidRPr="00F465F1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</w:tc>
      </w:tr>
      <w:tr w:rsidR="00092880" w:rsidRPr="001F56E2" w14:paraId="1CE660F3" w14:textId="77777777" w:rsidTr="001F56E2">
        <w:trPr>
          <w:trHeight w:val="486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0C99A0E" w14:textId="77777777" w:rsidR="00092880" w:rsidRPr="001F56E2" w:rsidRDefault="00270B11" w:rsidP="00516CB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2127B75F" w14:textId="15FD0EA3" w:rsidR="00E727CA" w:rsidRPr="001F56E2" w:rsidRDefault="00092880" w:rsidP="0046323C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 xml:space="preserve">Naziv </w:t>
            </w:r>
            <w:r w:rsidR="00AA35A4" w:rsidRPr="001F56E2">
              <w:rPr>
                <w:rFonts w:ascii="Arial" w:eastAsia="Arial Unicode MS" w:hAnsi="Arial" w:cs="Arial"/>
                <w:sz w:val="20"/>
                <w:szCs w:val="20"/>
              </w:rPr>
              <w:t>udruge</w:t>
            </w:r>
            <w:r w:rsidR="005E3AA6" w:rsidRPr="001F56E2">
              <w:rPr>
                <w:rFonts w:ascii="Arial" w:eastAsia="Arial Unicode MS" w:hAnsi="Arial" w:cs="Arial"/>
                <w:sz w:val="20"/>
                <w:szCs w:val="20"/>
              </w:rPr>
              <w:t>/kluba</w:t>
            </w:r>
          </w:p>
          <w:p w14:paraId="0BB27867" w14:textId="77777777" w:rsidR="00AF7E7D" w:rsidRPr="001F56E2" w:rsidRDefault="00AF7E7D" w:rsidP="0046323C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C1C66E" w14:textId="4F85928D" w:rsidR="00900614" w:rsidRPr="001F56E2" w:rsidRDefault="00900614" w:rsidP="0046323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92880" w:rsidRPr="001F56E2" w14:paraId="1211C350" w14:textId="77777777" w:rsidTr="001F56E2">
        <w:trPr>
          <w:trHeight w:val="8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D220ED6" w14:textId="77777777" w:rsidR="00092880" w:rsidRPr="001F56E2" w:rsidRDefault="00270B11" w:rsidP="00516CB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2EA0094D" w14:textId="79A4E14D" w:rsidR="00092880" w:rsidRPr="001F56E2" w:rsidRDefault="00092880" w:rsidP="0046323C">
            <w:pPr>
              <w:snapToGrid w:val="0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Adresa</w:t>
            </w:r>
            <w:r w:rsidR="001F56E2" w:rsidRPr="001F56E2">
              <w:rPr>
                <w:rFonts w:ascii="Arial" w:eastAsia="Arial Unicode MS" w:hAnsi="Arial" w:cs="Arial"/>
                <w:sz w:val="20"/>
                <w:szCs w:val="20"/>
              </w:rPr>
              <w:t xml:space="preserve"> sjedišta</w:t>
            </w:r>
          </w:p>
          <w:p w14:paraId="0820669B" w14:textId="4EAD7DE3" w:rsidR="001E5CC2" w:rsidRPr="001F56E2" w:rsidRDefault="005E3AA6" w:rsidP="0046323C">
            <w:pPr>
              <w:snapToGrid w:val="0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i/>
                <w:sz w:val="20"/>
                <w:szCs w:val="20"/>
              </w:rPr>
              <w:t>(ulica i broj, broj pošte, grad)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0CF065" w14:textId="77777777" w:rsidR="00092880" w:rsidRPr="001F56E2" w:rsidRDefault="00092880" w:rsidP="0046323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16F335A" w14:textId="77777777" w:rsidR="00F87366" w:rsidRPr="001F56E2" w:rsidRDefault="00F87366" w:rsidP="0046323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E3AA6" w:rsidRPr="001F56E2" w14:paraId="16E52F96" w14:textId="77777777" w:rsidTr="001F56E2">
        <w:trPr>
          <w:trHeight w:val="8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E7E8FB4" w14:textId="77777777" w:rsidR="005E3AA6" w:rsidRPr="001F56E2" w:rsidRDefault="00270B11" w:rsidP="00516CB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685BDCB5" w14:textId="32357EF2" w:rsidR="005E3AA6" w:rsidRPr="001F56E2" w:rsidRDefault="005E3AA6" w:rsidP="0046323C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Kontakt podaci</w:t>
            </w:r>
          </w:p>
          <w:p w14:paraId="272EF04F" w14:textId="4953D7C4" w:rsidR="001E5CC2" w:rsidRPr="001F56E2" w:rsidRDefault="005E3AA6" w:rsidP="0046323C">
            <w:pPr>
              <w:snapToGrid w:val="0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i/>
                <w:sz w:val="20"/>
                <w:szCs w:val="20"/>
              </w:rPr>
              <w:t>(telefon, e-mail)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C5D765" w14:textId="77777777" w:rsidR="005E3AA6" w:rsidRPr="001F56E2" w:rsidRDefault="005E3AA6" w:rsidP="0046323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6C67" w:rsidRPr="001F56E2" w14:paraId="77F43687" w14:textId="77777777" w:rsidTr="001F56E2">
        <w:trPr>
          <w:trHeight w:val="8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15F4490" w14:textId="77777777" w:rsidR="008E6C67" w:rsidRPr="001F56E2" w:rsidRDefault="008E6C67" w:rsidP="00516CB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2AD1827F" w14:textId="70C3486D" w:rsidR="008E6C67" w:rsidRPr="001F56E2" w:rsidRDefault="008E6C67" w:rsidP="0046323C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OIB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8809FE" w14:textId="77777777" w:rsidR="008E6C67" w:rsidRPr="001F56E2" w:rsidRDefault="008E6C67" w:rsidP="0046323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92880" w:rsidRPr="001F56E2" w14:paraId="10D978B0" w14:textId="77777777" w:rsidTr="001F56E2">
        <w:trPr>
          <w:trHeight w:val="8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EDCD067" w14:textId="77777777" w:rsidR="00092880" w:rsidRPr="001F56E2" w:rsidRDefault="008E6C67" w:rsidP="00516CB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2833E6E5" w14:textId="1DD4ADE8" w:rsidR="00AF7E7D" w:rsidRPr="001F56E2" w:rsidRDefault="00092880" w:rsidP="0046323C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Im</w:t>
            </w:r>
            <w:r w:rsidR="008E6C67" w:rsidRPr="001F56E2">
              <w:rPr>
                <w:rFonts w:ascii="Arial" w:eastAsia="Arial Unicode MS" w:hAnsi="Arial" w:cs="Arial"/>
                <w:sz w:val="20"/>
                <w:szCs w:val="20"/>
              </w:rPr>
              <w:t xml:space="preserve">e i prezime </w:t>
            </w:r>
            <w:r w:rsidR="00AF7E7D" w:rsidRPr="001F56E2">
              <w:rPr>
                <w:rFonts w:ascii="Arial" w:eastAsia="Arial Unicode MS" w:hAnsi="Arial" w:cs="Arial"/>
                <w:sz w:val="20"/>
                <w:szCs w:val="20"/>
              </w:rPr>
              <w:t>osobe ovlaštene</w:t>
            </w:r>
          </w:p>
          <w:p w14:paraId="6A2DB32F" w14:textId="032055EE" w:rsidR="001E5CC2" w:rsidRPr="001F56E2" w:rsidRDefault="00AF7E7D" w:rsidP="0046323C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za</w:t>
            </w:r>
            <w:r w:rsidR="007B1559" w:rsidRPr="001F56E2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5E3AA6" w:rsidRPr="001F56E2">
              <w:rPr>
                <w:rFonts w:ascii="Arial" w:eastAsia="Arial Unicode MS" w:hAnsi="Arial" w:cs="Arial"/>
                <w:sz w:val="20"/>
                <w:szCs w:val="20"/>
              </w:rPr>
              <w:t>z</w:t>
            </w:r>
            <w:r w:rsidR="00092880" w:rsidRPr="001F56E2">
              <w:rPr>
                <w:rFonts w:ascii="Arial" w:eastAsia="Arial Unicode MS" w:hAnsi="Arial" w:cs="Arial"/>
                <w:sz w:val="20"/>
                <w:szCs w:val="20"/>
              </w:rPr>
              <w:t>astupanje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4003AA" w14:textId="77777777" w:rsidR="00092880" w:rsidRPr="001F56E2" w:rsidRDefault="00092880" w:rsidP="0046323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8202899" w14:textId="77777777" w:rsidR="009D6216" w:rsidRPr="009246E5" w:rsidRDefault="009D6216">
      <w:pPr>
        <w:ind w:hanging="13"/>
        <w:rPr>
          <w:rFonts w:ascii="Arial Narrow" w:eastAsia="Arial Unicode MS" w:hAnsi="Arial Narrow" w:cs="Arial"/>
          <w:sz w:val="22"/>
          <w:szCs w:val="22"/>
        </w:rPr>
      </w:pPr>
    </w:p>
    <w:tbl>
      <w:tblPr>
        <w:tblStyle w:val="Reetkatablice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62"/>
        <w:gridCol w:w="2268"/>
        <w:gridCol w:w="3402"/>
        <w:gridCol w:w="3396"/>
      </w:tblGrid>
      <w:tr w:rsidR="005D1046" w:rsidRPr="006C69CD" w14:paraId="30470EE8" w14:textId="77777777" w:rsidTr="001F56E2">
        <w:tc>
          <w:tcPr>
            <w:tcW w:w="562" w:type="dxa"/>
            <w:shd w:val="clear" w:color="auto" w:fill="F2F2F2" w:themeFill="background1" w:themeFillShade="F2"/>
          </w:tcPr>
          <w:p w14:paraId="34C27530" w14:textId="77777777" w:rsidR="005D1046" w:rsidRPr="00F465F1" w:rsidRDefault="005D1046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F465F1">
              <w:rPr>
                <w:rFonts w:ascii="Arial" w:eastAsia="Arial Unicode MS" w:hAnsi="Arial" w:cs="Arial"/>
                <w:b/>
                <w:sz w:val="22"/>
                <w:szCs w:val="22"/>
              </w:rPr>
              <w:t>II</w:t>
            </w:r>
          </w:p>
        </w:tc>
        <w:tc>
          <w:tcPr>
            <w:tcW w:w="9066" w:type="dxa"/>
            <w:gridSpan w:val="3"/>
            <w:shd w:val="clear" w:color="auto" w:fill="F2F2F2" w:themeFill="background1" w:themeFillShade="F2"/>
          </w:tcPr>
          <w:p w14:paraId="231672BA" w14:textId="77777777" w:rsidR="005D1046" w:rsidRPr="006C69CD" w:rsidRDefault="005D1046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F465F1">
              <w:rPr>
                <w:rFonts w:ascii="Arial" w:eastAsia="Arial Unicode MS" w:hAnsi="Arial" w:cs="Arial"/>
                <w:b/>
                <w:sz w:val="22"/>
                <w:szCs w:val="22"/>
              </w:rPr>
              <w:t>PODACI O PROGRAMU / PROJEKTU</w:t>
            </w:r>
          </w:p>
          <w:p w14:paraId="2F3C1D91" w14:textId="77777777" w:rsidR="005D1046" w:rsidRPr="006C69CD" w:rsidRDefault="005D1046">
            <w:pPr>
              <w:rPr>
                <w:rFonts w:ascii="Arial" w:eastAsia="Arial Unicode MS" w:hAnsi="Arial" w:cs="Arial"/>
                <w:i/>
                <w:sz w:val="22"/>
                <w:szCs w:val="22"/>
              </w:rPr>
            </w:pPr>
          </w:p>
        </w:tc>
      </w:tr>
      <w:tr w:rsidR="005D1046" w:rsidRPr="001F56E2" w14:paraId="574AD7A3" w14:textId="77777777" w:rsidTr="001F56E2">
        <w:tblPrEx>
          <w:shd w:val="clear" w:color="auto" w:fill="auto"/>
        </w:tblPrEx>
        <w:tc>
          <w:tcPr>
            <w:tcW w:w="2830" w:type="dxa"/>
            <w:gridSpan w:val="2"/>
            <w:shd w:val="clear" w:color="auto" w:fill="FFFFFF" w:themeFill="background1"/>
          </w:tcPr>
          <w:p w14:paraId="31139BD8" w14:textId="77777777" w:rsidR="007A2648" w:rsidRPr="001F56E2" w:rsidRDefault="005D104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Naziv programa/projekta</w:t>
            </w:r>
          </w:p>
        </w:tc>
        <w:tc>
          <w:tcPr>
            <w:tcW w:w="6798" w:type="dxa"/>
            <w:gridSpan w:val="2"/>
            <w:shd w:val="clear" w:color="auto" w:fill="FFFFFF" w:themeFill="background1"/>
          </w:tcPr>
          <w:p w14:paraId="7085E35C" w14:textId="77777777" w:rsidR="005D1046" w:rsidRDefault="005D1046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84E84D5" w14:textId="736B2561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A2648" w:rsidRPr="001F56E2" w14:paraId="6F85CC17" w14:textId="77777777" w:rsidTr="001F56E2">
        <w:tblPrEx>
          <w:shd w:val="clear" w:color="auto" w:fill="auto"/>
        </w:tblPrEx>
        <w:tc>
          <w:tcPr>
            <w:tcW w:w="2830" w:type="dxa"/>
            <w:gridSpan w:val="2"/>
            <w:shd w:val="clear" w:color="auto" w:fill="FFFFFF" w:themeFill="background1"/>
          </w:tcPr>
          <w:p w14:paraId="6D3F7682" w14:textId="77777777" w:rsidR="007A2648" w:rsidRPr="001F56E2" w:rsidRDefault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Ime i prezime voditelja programa/projekta</w:t>
            </w:r>
          </w:p>
        </w:tc>
        <w:tc>
          <w:tcPr>
            <w:tcW w:w="6798" w:type="dxa"/>
            <w:gridSpan w:val="2"/>
            <w:shd w:val="clear" w:color="auto" w:fill="FFFFFF" w:themeFill="background1"/>
          </w:tcPr>
          <w:p w14:paraId="36B24174" w14:textId="77777777" w:rsidR="007A2648" w:rsidRPr="001F56E2" w:rsidRDefault="007A2648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465F1" w:rsidRPr="001F56E2" w14:paraId="3E8DC471" w14:textId="77777777" w:rsidTr="001F56E2">
        <w:tblPrEx>
          <w:shd w:val="clear" w:color="auto" w:fill="auto"/>
        </w:tblPrEx>
        <w:tc>
          <w:tcPr>
            <w:tcW w:w="2830" w:type="dxa"/>
            <w:gridSpan w:val="2"/>
            <w:shd w:val="clear" w:color="auto" w:fill="FFFFFF" w:themeFill="background1"/>
          </w:tcPr>
          <w:p w14:paraId="152EF193" w14:textId="77777777" w:rsidR="001F56E2" w:rsidRP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06A4E31" w14:textId="77777777" w:rsidR="00F465F1" w:rsidRDefault="00F465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Opis programa/projekta</w:t>
            </w:r>
          </w:p>
          <w:p w14:paraId="2F7DEB7E" w14:textId="49A8EBC9" w:rsidR="00BA0302" w:rsidRPr="001F56E2" w:rsidRDefault="00BA030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98" w:type="dxa"/>
            <w:gridSpan w:val="2"/>
            <w:shd w:val="clear" w:color="auto" w:fill="FFFFFF" w:themeFill="background1"/>
          </w:tcPr>
          <w:p w14:paraId="0979CB04" w14:textId="77777777" w:rsidR="00F465F1" w:rsidRPr="001F56E2" w:rsidRDefault="00F465F1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8006451" w14:textId="20BF41D2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44CE6F6" w14:textId="754544C1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D6B94B3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4A528DB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96750FB" w14:textId="1DD03BCC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892BB8D" w14:textId="10320424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9D58C7A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CF3BFA2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D854F7D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CC00BB5" w14:textId="5E0B95F9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465F1" w:rsidRPr="001F56E2" w14:paraId="775E9058" w14:textId="77777777" w:rsidTr="001F56E2">
        <w:tblPrEx>
          <w:shd w:val="clear" w:color="auto" w:fill="auto"/>
        </w:tblPrEx>
        <w:tc>
          <w:tcPr>
            <w:tcW w:w="2830" w:type="dxa"/>
            <w:gridSpan w:val="2"/>
            <w:shd w:val="clear" w:color="auto" w:fill="FFFFFF" w:themeFill="background1"/>
          </w:tcPr>
          <w:p w14:paraId="450C02A1" w14:textId="77777777" w:rsidR="00F465F1" w:rsidRP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Broj sudionika</w:t>
            </w:r>
          </w:p>
          <w:p w14:paraId="6CE4EFD5" w14:textId="3DDC3C8F" w:rsidR="001F56E2" w:rsidRP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98" w:type="dxa"/>
            <w:gridSpan w:val="2"/>
            <w:shd w:val="clear" w:color="auto" w:fill="FFFFFF" w:themeFill="background1"/>
          </w:tcPr>
          <w:p w14:paraId="25D1A974" w14:textId="77777777" w:rsidR="00F465F1" w:rsidRPr="001F56E2" w:rsidRDefault="00F465F1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465F1" w:rsidRPr="001F56E2" w14:paraId="42A4D2D7" w14:textId="77777777" w:rsidTr="001F56E2">
        <w:tblPrEx>
          <w:shd w:val="clear" w:color="auto" w:fill="auto"/>
        </w:tblPrEx>
        <w:tc>
          <w:tcPr>
            <w:tcW w:w="2830" w:type="dxa"/>
            <w:gridSpan w:val="2"/>
            <w:shd w:val="clear" w:color="auto" w:fill="FFFFFF" w:themeFill="background1"/>
          </w:tcPr>
          <w:p w14:paraId="48C16213" w14:textId="77777777" w:rsidR="00F465F1" w:rsidRP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Broj uključene djece</w:t>
            </w:r>
          </w:p>
          <w:p w14:paraId="06F7C973" w14:textId="1596798A" w:rsidR="001F56E2" w:rsidRP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98" w:type="dxa"/>
            <w:gridSpan w:val="2"/>
            <w:shd w:val="clear" w:color="auto" w:fill="FFFFFF" w:themeFill="background1"/>
          </w:tcPr>
          <w:p w14:paraId="6AF7E1F8" w14:textId="77777777" w:rsidR="00F465F1" w:rsidRPr="001F56E2" w:rsidRDefault="00F465F1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465F1" w:rsidRPr="001F56E2" w14:paraId="03E86C84" w14:textId="77777777" w:rsidTr="001F56E2">
        <w:tblPrEx>
          <w:shd w:val="clear" w:color="auto" w:fill="auto"/>
        </w:tblPrEx>
        <w:tc>
          <w:tcPr>
            <w:tcW w:w="2830" w:type="dxa"/>
            <w:gridSpan w:val="2"/>
            <w:shd w:val="clear" w:color="auto" w:fill="FFFFFF" w:themeFill="background1"/>
          </w:tcPr>
          <w:p w14:paraId="22F113EF" w14:textId="77777777" w:rsidR="00F465F1" w:rsidRP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Broj volontera</w:t>
            </w:r>
          </w:p>
          <w:p w14:paraId="483963BD" w14:textId="28C4DA22" w:rsidR="001F56E2" w:rsidRP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98" w:type="dxa"/>
            <w:gridSpan w:val="2"/>
            <w:shd w:val="clear" w:color="auto" w:fill="FFFFFF" w:themeFill="background1"/>
          </w:tcPr>
          <w:p w14:paraId="5CB41722" w14:textId="77777777" w:rsidR="00F465F1" w:rsidRPr="001F56E2" w:rsidRDefault="00F465F1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A0302" w:rsidRPr="001F56E2" w14:paraId="2D74FF3D" w14:textId="77777777" w:rsidTr="001F56E2">
        <w:tblPrEx>
          <w:shd w:val="clear" w:color="auto" w:fill="auto"/>
        </w:tblPrEx>
        <w:tc>
          <w:tcPr>
            <w:tcW w:w="2830" w:type="dxa"/>
            <w:gridSpan w:val="2"/>
            <w:shd w:val="clear" w:color="auto" w:fill="FFFFFF" w:themeFill="background1"/>
          </w:tcPr>
          <w:p w14:paraId="2FC44B15" w14:textId="2316AF0E" w:rsidR="00BA0302" w:rsidRPr="001F56E2" w:rsidRDefault="00BA030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Vanjski stručni suradnici koji sudjeluju u provedbi programa/projekta </w:t>
            </w:r>
          </w:p>
        </w:tc>
        <w:tc>
          <w:tcPr>
            <w:tcW w:w="6798" w:type="dxa"/>
            <w:gridSpan w:val="2"/>
            <w:shd w:val="clear" w:color="auto" w:fill="FFFFFF" w:themeFill="background1"/>
          </w:tcPr>
          <w:p w14:paraId="188124FF" w14:textId="77777777" w:rsidR="00BA0302" w:rsidRPr="001F56E2" w:rsidRDefault="00BA030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F56E2" w:rsidRPr="001F56E2" w14:paraId="76ED41DE" w14:textId="77777777" w:rsidTr="001F56E2">
        <w:tblPrEx>
          <w:shd w:val="clear" w:color="auto" w:fill="auto"/>
        </w:tblPrEx>
        <w:tc>
          <w:tcPr>
            <w:tcW w:w="2830" w:type="dxa"/>
            <w:gridSpan w:val="2"/>
            <w:shd w:val="clear" w:color="auto" w:fill="FFFFFF" w:themeFill="background1"/>
          </w:tcPr>
          <w:p w14:paraId="7B861637" w14:textId="77777777" w:rsid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Predviđeno vrijeme trajanja</w:t>
            </w:r>
          </w:p>
          <w:p w14:paraId="4AB5471D" w14:textId="5B703AA1" w:rsidR="001F56E2" w:rsidRP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98" w:type="dxa"/>
            <w:gridSpan w:val="2"/>
            <w:shd w:val="clear" w:color="auto" w:fill="FFFFFF" w:themeFill="background1"/>
          </w:tcPr>
          <w:p w14:paraId="27760D69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F56E2" w:rsidRPr="001F56E2" w14:paraId="3710B2E9" w14:textId="77777777" w:rsidTr="001F56E2">
        <w:tblPrEx>
          <w:shd w:val="clear" w:color="auto" w:fill="auto"/>
        </w:tblPrEx>
        <w:tc>
          <w:tcPr>
            <w:tcW w:w="283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C28D88A" w14:textId="43376C5D" w:rsid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Ciljevi koji se planiraju ostvariti provedbom</w:t>
            </w:r>
          </w:p>
          <w:p w14:paraId="4045119D" w14:textId="34C1881B" w:rsid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F8F4600" w14:textId="77777777" w:rsid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3B60BEA" w14:textId="77777777" w:rsid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E14135B" w14:textId="77777777" w:rsid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704E1DB" w14:textId="39F3EE91" w:rsidR="001F56E2" w:rsidRP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15939F1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F56E2" w:rsidRPr="001F56E2" w14:paraId="5CCEFF16" w14:textId="77777777" w:rsidTr="001F56E2">
        <w:tblPrEx>
          <w:shd w:val="clear" w:color="auto" w:fill="auto"/>
        </w:tblPrEx>
        <w:tc>
          <w:tcPr>
            <w:tcW w:w="283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BFADC3B" w14:textId="141BE042" w:rsidR="001F56E2" w:rsidRP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 xml:space="preserve">Očekivani rezultati po završetku </w:t>
            </w:r>
            <w:r w:rsidR="0055067E">
              <w:rPr>
                <w:rFonts w:ascii="Arial" w:eastAsia="Arial Unicode MS" w:hAnsi="Arial" w:cs="Arial"/>
                <w:sz w:val="20"/>
                <w:szCs w:val="20"/>
              </w:rPr>
              <w:t>programa/projekta</w:t>
            </w:r>
          </w:p>
        </w:tc>
        <w:tc>
          <w:tcPr>
            <w:tcW w:w="67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D8CCD98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4C7C871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5BC48F4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99DA373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08F68AC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34C3108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55B578F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F4575A5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1DFABCF" w14:textId="4C3B0541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A0302" w:rsidRPr="001F56E2" w14:paraId="3230AD3A" w14:textId="77777777" w:rsidTr="001F56E2">
        <w:tblPrEx>
          <w:shd w:val="clear" w:color="auto" w:fill="auto"/>
        </w:tblPrEx>
        <w:tc>
          <w:tcPr>
            <w:tcW w:w="283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5FA49EC" w14:textId="77777777" w:rsidR="00BA0302" w:rsidRDefault="00BA030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Opišite na koji način planirate uključiti građane u aktivnosti programa/projekta</w:t>
            </w:r>
          </w:p>
          <w:p w14:paraId="75CB92F7" w14:textId="77777777" w:rsidR="00BA0302" w:rsidRDefault="00BA030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1AC46B0" w14:textId="4DF2C710" w:rsidR="00BA0302" w:rsidRPr="001F56E2" w:rsidRDefault="00BA030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920963E" w14:textId="77777777" w:rsidR="00BA0302" w:rsidRPr="001F56E2" w:rsidRDefault="00BA030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A0302" w:rsidRPr="001F56E2" w14:paraId="5E025E67" w14:textId="77777777" w:rsidTr="001F56E2">
        <w:tblPrEx>
          <w:shd w:val="clear" w:color="auto" w:fill="auto"/>
        </w:tblPrEx>
        <w:tc>
          <w:tcPr>
            <w:tcW w:w="283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E0D6DEC" w14:textId="77777777" w:rsidR="00BA0302" w:rsidRDefault="00BA030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Opišite kako planirate informirati širu javnost o tijeku provedbe i rezultatima programa/projekta</w:t>
            </w:r>
          </w:p>
          <w:p w14:paraId="44AFDCB8" w14:textId="1A1761BE" w:rsidR="00BA0302" w:rsidRDefault="00BA030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9B348F3" w14:textId="77777777" w:rsidR="00BA0302" w:rsidRPr="001F56E2" w:rsidRDefault="00BA030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6323C" w:rsidRPr="006C69CD" w14:paraId="6C27F437" w14:textId="77777777" w:rsidTr="001F56E2">
        <w:tblPrEx>
          <w:shd w:val="clear" w:color="auto" w:fill="auto"/>
        </w:tblPrEx>
        <w:tc>
          <w:tcPr>
            <w:tcW w:w="96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2C64E8" w14:textId="283609A1" w:rsidR="001F56E2" w:rsidRPr="006C69CD" w:rsidRDefault="001F56E2" w:rsidP="009D6216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CA059D" w:rsidRPr="006C69CD" w14:paraId="69AFC7C2" w14:textId="77777777" w:rsidTr="001F56E2">
        <w:tblPrEx>
          <w:shd w:val="clear" w:color="auto" w:fill="auto"/>
        </w:tblPrEx>
        <w:tc>
          <w:tcPr>
            <w:tcW w:w="9628" w:type="dxa"/>
            <w:gridSpan w:val="4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50B32FD" w14:textId="77777777" w:rsidR="00CA059D" w:rsidRPr="006C69CD" w:rsidRDefault="00CA059D" w:rsidP="00724EFB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C69CD">
              <w:rPr>
                <w:rFonts w:ascii="Arial" w:eastAsia="Arial Unicode MS" w:hAnsi="Arial" w:cs="Arial"/>
                <w:b/>
                <w:sz w:val="22"/>
                <w:szCs w:val="22"/>
              </w:rPr>
              <w:t>PLAN PRIHODA I RASHODA</w:t>
            </w:r>
          </w:p>
        </w:tc>
      </w:tr>
      <w:tr w:rsidR="00CA059D" w:rsidRPr="001F56E2" w14:paraId="4578098C" w14:textId="77777777" w:rsidTr="00724EFB">
        <w:tblPrEx>
          <w:shd w:val="clear" w:color="auto" w:fill="auto"/>
        </w:tblPrEx>
        <w:tc>
          <w:tcPr>
            <w:tcW w:w="6232" w:type="dxa"/>
            <w:gridSpan w:val="3"/>
            <w:shd w:val="clear" w:color="auto" w:fill="FFFFFF" w:themeFill="background1"/>
          </w:tcPr>
          <w:p w14:paraId="178F51FE" w14:textId="77777777" w:rsidR="00CA059D" w:rsidRPr="001F56E2" w:rsidRDefault="00CA059D" w:rsidP="00724EFB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b/>
                <w:sz w:val="20"/>
                <w:szCs w:val="20"/>
              </w:rPr>
              <w:t>PRIHODI</w:t>
            </w:r>
          </w:p>
        </w:tc>
        <w:tc>
          <w:tcPr>
            <w:tcW w:w="3396" w:type="dxa"/>
            <w:shd w:val="clear" w:color="auto" w:fill="FFFFFF" w:themeFill="background1"/>
          </w:tcPr>
          <w:p w14:paraId="7049420E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bCs/>
                <w:sz w:val="20"/>
                <w:szCs w:val="20"/>
              </w:rPr>
              <w:t>Iznos €</w:t>
            </w:r>
          </w:p>
        </w:tc>
      </w:tr>
      <w:tr w:rsidR="00CA059D" w:rsidRPr="001F56E2" w14:paraId="201B1B94" w14:textId="77777777" w:rsidTr="00724EFB">
        <w:tblPrEx>
          <w:shd w:val="clear" w:color="auto" w:fill="auto"/>
        </w:tblPrEx>
        <w:tc>
          <w:tcPr>
            <w:tcW w:w="6232" w:type="dxa"/>
            <w:gridSpan w:val="3"/>
            <w:shd w:val="clear" w:color="auto" w:fill="FFFFFF" w:themeFill="background1"/>
          </w:tcPr>
          <w:p w14:paraId="29132072" w14:textId="77777777" w:rsidR="00CA059D" w:rsidRPr="001F56E2" w:rsidRDefault="00CA059D" w:rsidP="00724E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Prihodi iz Proračuna Grada Koprivnice - ZTK GK</w:t>
            </w:r>
          </w:p>
        </w:tc>
        <w:tc>
          <w:tcPr>
            <w:tcW w:w="3396" w:type="dxa"/>
            <w:shd w:val="clear" w:color="auto" w:fill="FFFFFF" w:themeFill="background1"/>
          </w:tcPr>
          <w:p w14:paraId="5DD06E0F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4987B94D" w14:textId="77777777" w:rsidTr="00724EFB">
        <w:tblPrEx>
          <w:shd w:val="clear" w:color="auto" w:fill="auto"/>
        </w:tblPrEx>
        <w:tc>
          <w:tcPr>
            <w:tcW w:w="6232" w:type="dxa"/>
            <w:gridSpan w:val="3"/>
            <w:shd w:val="clear" w:color="auto" w:fill="FFFFFF" w:themeFill="background1"/>
          </w:tcPr>
          <w:p w14:paraId="4AFDC658" w14:textId="77777777" w:rsidR="00CA059D" w:rsidRPr="001F56E2" w:rsidRDefault="00CA059D" w:rsidP="00724E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Prihodi od sponzorstava/donacija</w:t>
            </w:r>
          </w:p>
        </w:tc>
        <w:tc>
          <w:tcPr>
            <w:tcW w:w="3396" w:type="dxa"/>
            <w:shd w:val="clear" w:color="auto" w:fill="FFFFFF" w:themeFill="background1"/>
          </w:tcPr>
          <w:p w14:paraId="04AF060C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0DA0BFF5" w14:textId="77777777" w:rsidTr="00724EFB">
        <w:tblPrEx>
          <w:shd w:val="clear" w:color="auto" w:fill="auto"/>
        </w:tblPrEx>
        <w:tc>
          <w:tcPr>
            <w:tcW w:w="6232" w:type="dxa"/>
            <w:gridSpan w:val="3"/>
            <w:shd w:val="clear" w:color="auto" w:fill="FFFFFF" w:themeFill="background1"/>
          </w:tcPr>
          <w:p w14:paraId="76DC88A0" w14:textId="32AD7315" w:rsidR="00CA059D" w:rsidRPr="001F56E2" w:rsidRDefault="00F465F1" w:rsidP="00724E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Vlastiti prihodi, o</w:t>
            </w:r>
            <w:r w:rsidR="00CA059D" w:rsidRPr="001F56E2">
              <w:rPr>
                <w:rFonts w:ascii="Arial" w:eastAsia="Arial Unicode MS" w:hAnsi="Arial" w:cs="Arial"/>
                <w:sz w:val="20"/>
                <w:szCs w:val="20"/>
              </w:rPr>
              <w:t>stali prihodi</w:t>
            </w:r>
          </w:p>
        </w:tc>
        <w:tc>
          <w:tcPr>
            <w:tcW w:w="3396" w:type="dxa"/>
            <w:shd w:val="clear" w:color="auto" w:fill="FFFFFF" w:themeFill="background1"/>
          </w:tcPr>
          <w:p w14:paraId="0572512C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057E5A43" w14:textId="77777777" w:rsidTr="00724EFB">
        <w:tblPrEx>
          <w:shd w:val="clear" w:color="auto" w:fill="auto"/>
        </w:tblPrEx>
        <w:tc>
          <w:tcPr>
            <w:tcW w:w="6232" w:type="dxa"/>
            <w:gridSpan w:val="3"/>
            <w:shd w:val="clear" w:color="auto" w:fill="FFFFFF" w:themeFill="background1"/>
          </w:tcPr>
          <w:p w14:paraId="6AF0CB9B" w14:textId="7D83CFD6" w:rsidR="00CA059D" w:rsidRPr="001F56E2" w:rsidRDefault="0055067E" w:rsidP="00724EFB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U K U P N O</w:t>
            </w:r>
          </w:p>
        </w:tc>
        <w:tc>
          <w:tcPr>
            <w:tcW w:w="3396" w:type="dxa"/>
            <w:shd w:val="clear" w:color="auto" w:fill="FFFFFF" w:themeFill="background1"/>
          </w:tcPr>
          <w:p w14:paraId="32BFDC97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</w:tbl>
    <w:p w14:paraId="5B5961CD" w14:textId="77777777" w:rsidR="00CA059D" w:rsidRPr="001F56E2" w:rsidRDefault="00CA059D" w:rsidP="00CA059D">
      <w:pPr>
        <w:rPr>
          <w:rFonts w:ascii="Arial" w:eastAsia="Arial Unicode MS" w:hAnsi="Arial" w:cs="Arial"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232"/>
        <w:gridCol w:w="3396"/>
      </w:tblGrid>
      <w:tr w:rsidR="00CA059D" w:rsidRPr="001F56E2" w14:paraId="0ACC1CC5" w14:textId="77777777" w:rsidTr="00724EFB">
        <w:tc>
          <w:tcPr>
            <w:tcW w:w="6232" w:type="dxa"/>
          </w:tcPr>
          <w:p w14:paraId="317E1C7F" w14:textId="77777777" w:rsidR="001F56E2" w:rsidRPr="001F56E2" w:rsidRDefault="00CA059D" w:rsidP="00724E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b/>
                <w:sz w:val="20"/>
                <w:szCs w:val="20"/>
              </w:rPr>
              <w:t>RASHOD</w:t>
            </w: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 xml:space="preserve">I </w:t>
            </w:r>
          </w:p>
          <w:p w14:paraId="0F09EEC9" w14:textId="23348925" w:rsidR="00CA059D" w:rsidRPr="001F56E2" w:rsidRDefault="00CA059D" w:rsidP="00724E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i/>
                <w:sz w:val="20"/>
                <w:szCs w:val="20"/>
              </w:rPr>
              <w:t>(</w:t>
            </w:r>
            <w:r w:rsidRPr="001F56E2">
              <w:rPr>
                <w:rFonts w:ascii="Arial" w:eastAsia="Arial Unicode MS" w:hAnsi="Arial" w:cs="Arial"/>
                <w:i/>
                <w:sz w:val="18"/>
                <w:szCs w:val="18"/>
              </w:rPr>
              <w:t>nabrojiti</w:t>
            </w:r>
            <w:r w:rsidR="00F23D93" w:rsidRPr="001F56E2">
              <w:rPr>
                <w:rFonts w:ascii="Arial" w:eastAsia="Arial Unicode MS" w:hAnsi="Arial" w:cs="Arial"/>
                <w:i/>
                <w:sz w:val="18"/>
                <w:szCs w:val="18"/>
              </w:rPr>
              <w:t xml:space="preserve"> i</w:t>
            </w:r>
            <w:r w:rsidRPr="001F56E2">
              <w:rPr>
                <w:rFonts w:ascii="Arial" w:eastAsia="Arial Unicode MS" w:hAnsi="Arial" w:cs="Arial"/>
                <w:i/>
                <w:sz w:val="18"/>
                <w:szCs w:val="18"/>
              </w:rPr>
              <w:t xml:space="preserve"> opisati </w:t>
            </w:r>
            <w:r w:rsidR="004D6B46" w:rsidRPr="001F56E2">
              <w:rPr>
                <w:rFonts w:ascii="Arial" w:eastAsia="Arial Unicode MS" w:hAnsi="Arial" w:cs="Arial"/>
                <w:i/>
                <w:sz w:val="18"/>
                <w:szCs w:val="18"/>
              </w:rPr>
              <w:t xml:space="preserve">samo </w:t>
            </w:r>
            <w:r w:rsidRPr="001F56E2">
              <w:rPr>
                <w:rFonts w:ascii="Arial" w:eastAsia="Arial Unicode MS" w:hAnsi="Arial" w:cs="Arial"/>
                <w:i/>
                <w:sz w:val="18"/>
                <w:szCs w:val="18"/>
              </w:rPr>
              <w:t>troškove programa koji se financiraju iz proračuna Grada Koprivnica)</w:t>
            </w:r>
          </w:p>
        </w:tc>
        <w:tc>
          <w:tcPr>
            <w:tcW w:w="3396" w:type="dxa"/>
          </w:tcPr>
          <w:p w14:paraId="0B1A4B6C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bCs/>
                <w:sz w:val="20"/>
                <w:szCs w:val="20"/>
              </w:rPr>
              <w:t>Iznos €</w:t>
            </w:r>
          </w:p>
        </w:tc>
      </w:tr>
      <w:tr w:rsidR="00CA059D" w:rsidRPr="001F56E2" w14:paraId="7DD566C5" w14:textId="77777777" w:rsidTr="00724EFB">
        <w:tc>
          <w:tcPr>
            <w:tcW w:w="6232" w:type="dxa"/>
          </w:tcPr>
          <w:p w14:paraId="53785D53" w14:textId="77777777" w:rsidR="00CA059D" w:rsidRPr="001F56E2" w:rsidRDefault="00CA059D" w:rsidP="00724E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96" w:type="dxa"/>
          </w:tcPr>
          <w:p w14:paraId="4BA115FD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655D88C5" w14:textId="77777777" w:rsidTr="00724EFB">
        <w:tc>
          <w:tcPr>
            <w:tcW w:w="6232" w:type="dxa"/>
          </w:tcPr>
          <w:p w14:paraId="7ED487ED" w14:textId="77777777" w:rsidR="00CA059D" w:rsidRPr="001F56E2" w:rsidRDefault="00CA059D" w:rsidP="00724E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96" w:type="dxa"/>
          </w:tcPr>
          <w:p w14:paraId="3A6F92BF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34634ABD" w14:textId="77777777" w:rsidTr="00724EFB">
        <w:tc>
          <w:tcPr>
            <w:tcW w:w="6232" w:type="dxa"/>
          </w:tcPr>
          <w:p w14:paraId="5054D02C" w14:textId="77777777" w:rsidR="00CA059D" w:rsidRPr="001F56E2" w:rsidRDefault="00CA059D" w:rsidP="00724E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96" w:type="dxa"/>
          </w:tcPr>
          <w:p w14:paraId="60C30352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05B58458" w14:textId="77777777" w:rsidTr="00724EFB">
        <w:tc>
          <w:tcPr>
            <w:tcW w:w="6232" w:type="dxa"/>
          </w:tcPr>
          <w:p w14:paraId="6037085A" w14:textId="77777777" w:rsidR="00CA059D" w:rsidRPr="001F56E2" w:rsidRDefault="00CA059D" w:rsidP="00724E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96" w:type="dxa"/>
          </w:tcPr>
          <w:p w14:paraId="3A4860C7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0938F32E" w14:textId="77777777" w:rsidTr="00724EFB">
        <w:tc>
          <w:tcPr>
            <w:tcW w:w="6232" w:type="dxa"/>
          </w:tcPr>
          <w:p w14:paraId="1FA2D37A" w14:textId="77777777" w:rsidR="00CA059D" w:rsidRPr="001F56E2" w:rsidRDefault="00CA059D" w:rsidP="00724E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96" w:type="dxa"/>
          </w:tcPr>
          <w:p w14:paraId="4497A8F1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21A54781" w14:textId="77777777" w:rsidTr="00724EFB">
        <w:tc>
          <w:tcPr>
            <w:tcW w:w="6232" w:type="dxa"/>
          </w:tcPr>
          <w:p w14:paraId="68D5E614" w14:textId="77777777" w:rsidR="00CA059D" w:rsidRPr="001F56E2" w:rsidRDefault="00CA059D" w:rsidP="00724E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96" w:type="dxa"/>
          </w:tcPr>
          <w:p w14:paraId="70E87A35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50E949BA" w14:textId="77777777" w:rsidTr="00724EFB">
        <w:tc>
          <w:tcPr>
            <w:tcW w:w="6232" w:type="dxa"/>
          </w:tcPr>
          <w:p w14:paraId="5CB4EA44" w14:textId="77777777" w:rsidR="00CA059D" w:rsidRPr="001F56E2" w:rsidRDefault="00CA059D" w:rsidP="00724E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96" w:type="dxa"/>
          </w:tcPr>
          <w:p w14:paraId="238C1AB5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425579EB" w14:textId="77777777" w:rsidTr="00724EFB">
        <w:tc>
          <w:tcPr>
            <w:tcW w:w="6232" w:type="dxa"/>
          </w:tcPr>
          <w:p w14:paraId="20BE3259" w14:textId="77777777" w:rsidR="00CA059D" w:rsidRPr="001F56E2" w:rsidRDefault="00CA059D" w:rsidP="00724E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96" w:type="dxa"/>
          </w:tcPr>
          <w:p w14:paraId="3B9E48A3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6F5EC446" w14:textId="77777777" w:rsidTr="00724EFB">
        <w:tc>
          <w:tcPr>
            <w:tcW w:w="6232" w:type="dxa"/>
          </w:tcPr>
          <w:p w14:paraId="64330B01" w14:textId="77777777" w:rsidR="00CA059D" w:rsidRPr="001F56E2" w:rsidRDefault="00CA059D" w:rsidP="00724E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96" w:type="dxa"/>
          </w:tcPr>
          <w:p w14:paraId="153A0F04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216D1703" w14:textId="77777777" w:rsidTr="00724EFB">
        <w:tc>
          <w:tcPr>
            <w:tcW w:w="6232" w:type="dxa"/>
          </w:tcPr>
          <w:p w14:paraId="219C97A2" w14:textId="77777777" w:rsidR="00CA059D" w:rsidRPr="001F56E2" w:rsidRDefault="00CA059D" w:rsidP="00724E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96" w:type="dxa"/>
          </w:tcPr>
          <w:p w14:paraId="0F71F267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5F856CD2" w14:textId="77777777" w:rsidTr="00724EFB">
        <w:tc>
          <w:tcPr>
            <w:tcW w:w="6232" w:type="dxa"/>
          </w:tcPr>
          <w:p w14:paraId="73A117CF" w14:textId="77E4331B" w:rsidR="00CA059D" w:rsidRPr="001F56E2" w:rsidRDefault="001F56E2" w:rsidP="0055067E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U K U P N O</w:t>
            </w:r>
          </w:p>
        </w:tc>
        <w:tc>
          <w:tcPr>
            <w:tcW w:w="3396" w:type="dxa"/>
          </w:tcPr>
          <w:p w14:paraId="061B4728" w14:textId="77777777" w:rsidR="00CA059D" w:rsidRPr="001F56E2" w:rsidRDefault="00CA059D" w:rsidP="005506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CACA356" w14:textId="77777777" w:rsidR="00CA059D" w:rsidRPr="006C69CD" w:rsidRDefault="00CA059D" w:rsidP="00CA059D">
      <w:pPr>
        <w:rPr>
          <w:rFonts w:ascii="Arial" w:eastAsia="Arial Unicode MS" w:hAnsi="Arial" w:cs="Arial"/>
          <w:sz w:val="22"/>
          <w:szCs w:val="22"/>
        </w:rPr>
      </w:pPr>
    </w:p>
    <w:p w14:paraId="25F5BC14" w14:textId="77777777" w:rsidR="00CA059D" w:rsidRPr="006C69CD" w:rsidRDefault="00CA059D" w:rsidP="00CA059D">
      <w:pPr>
        <w:ind w:hanging="13"/>
        <w:rPr>
          <w:rFonts w:ascii="Arial" w:eastAsia="Arial Unicode MS" w:hAnsi="Arial" w:cs="Arial"/>
          <w:sz w:val="22"/>
          <w:szCs w:val="22"/>
        </w:rPr>
      </w:pPr>
    </w:p>
    <w:tbl>
      <w:tblPr>
        <w:tblStyle w:val="Reetkatablice"/>
        <w:tblW w:w="0" w:type="auto"/>
        <w:jc w:val="right"/>
        <w:tblLook w:val="04A0" w:firstRow="1" w:lastRow="0" w:firstColumn="1" w:lastColumn="0" w:noHBand="0" w:noVBand="1"/>
      </w:tblPr>
      <w:tblGrid>
        <w:gridCol w:w="4814"/>
      </w:tblGrid>
      <w:tr w:rsidR="00CA059D" w:rsidRPr="0055067E" w14:paraId="47C82E5A" w14:textId="77777777" w:rsidTr="0055067E">
        <w:trPr>
          <w:jc w:val="right"/>
        </w:trPr>
        <w:tc>
          <w:tcPr>
            <w:tcW w:w="4814" w:type="dxa"/>
            <w:shd w:val="clear" w:color="auto" w:fill="FFFFFF" w:themeFill="background1"/>
          </w:tcPr>
          <w:p w14:paraId="5F3D252E" w14:textId="01D3E5A3" w:rsidR="00CA059D" w:rsidRPr="0055067E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5067E">
              <w:rPr>
                <w:rFonts w:ascii="Arial" w:eastAsia="Arial Unicode MS" w:hAnsi="Arial" w:cs="Arial"/>
                <w:sz w:val="20"/>
                <w:szCs w:val="20"/>
              </w:rPr>
              <w:t xml:space="preserve">Ime i prezime osobe ovlaštene za zastupanje udruge/kluba </w:t>
            </w:r>
          </w:p>
        </w:tc>
      </w:tr>
      <w:tr w:rsidR="00CA059D" w:rsidRPr="006C69CD" w14:paraId="4BF765E8" w14:textId="77777777" w:rsidTr="00724EFB">
        <w:trPr>
          <w:jc w:val="right"/>
        </w:trPr>
        <w:tc>
          <w:tcPr>
            <w:tcW w:w="4814" w:type="dxa"/>
          </w:tcPr>
          <w:p w14:paraId="65A707F6" w14:textId="77777777" w:rsidR="00CA059D" w:rsidRDefault="00CA059D" w:rsidP="00724EF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AAE4E1C" w14:textId="77777777" w:rsidR="00CA059D" w:rsidRPr="006C69CD" w:rsidRDefault="00CA059D" w:rsidP="00BA0302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CA059D" w:rsidRPr="0055067E" w14:paraId="10492735" w14:textId="77777777" w:rsidTr="00724EFB">
        <w:trPr>
          <w:jc w:val="right"/>
        </w:trPr>
        <w:tc>
          <w:tcPr>
            <w:tcW w:w="4814" w:type="dxa"/>
          </w:tcPr>
          <w:p w14:paraId="6D0D5809" w14:textId="60539016" w:rsidR="00CA059D" w:rsidRPr="0055067E" w:rsidRDefault="0055067E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5067E">
              <w:rPr>
                <w:rFonts w:ascii="Arial" w:eastAsia="Arial Unicode MS" w:hAnsi="Arial" w:cs="Arial"/>
                <w:sz w:val="20"/>
                <w:szCs w:val="20"/>
              </w:rPr>
              <w:t>Vlastoručni potpis:</w:t>
            </w:r>
          </w:p>
          <w:p w14:paraId="33F73A8B" w14:textId="463C5004" w:rsidR="00CA059D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E8DC847" w14:textId="77777777" w:rsidR="00CA059D" w:rsidRPr="0055067E" w:rsidRDefault="00CA059D" w:rsidP="00BA030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tbl>
      <w:tblPr>
        <w:tblStyle w:val="Reetkatablice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30"/>
      </w:tblGrid>
      <w:tr w:rsidR="002B3BF1" w14:paraId="0F570ECC" w14:textId="77777777" w:rsidTr="002B3BF1">
        <w:tc>
          <w:tcPr>
            <w:tcW w:w="2830" w:type="dxa"/>
          </w:tcPr>
          <w:p w14:paraId="6E1574DF" w14:textId="483185B3" w:rsidR="002B3BF1" w:rsidRDefault="002B3BF1" w:rsidP="002B3BF1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2EE2F314" w14:textId="0A15BBDA" w:rsidR="002B3BF1" w:rsidRPr="0055067E" w:rsidRDefault="002B3BF1" w:rsidP="002B3B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5067E">
              <w:rPr>
                <w:rFonts w:ascii="Arial" w:eastAsia="Arial Unicode MS" w:hAnsi="Arial" w:cs="Arial"/>
                <w:sz w:val="20"/>
                <w:szCs w:val="20"/>
              </w:rPr>
              <w:t xml:space="preserve">Koprivnica, </w:t>
            </w:r>
          </w:p>
          <w:p w14:paraId="00E9405E" w14:textId="1A0933D0" w:rsidR="002B3BF1" w:rsidRDefault="002B3BF1" w:rsidP="002B3BF1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</w:tbl>
    <w:p w14:paraId="58C16FF8" w14:textId="77777777" w:rsidR="002B3BF1" w:rsidRDefault="002B3BF1" w:rsidP="00CA059D">
      <w:pPr>
        <w:ind w:hanging="13"/>
        <w:rPr>
          <w:rFonts w:ascii="Arial" w:eastAsia="Arial Unicode MS" w:hAnsi="Arial" w:cs="Arial"/>
          <w:i/>
          <w:iCs/>
          <w:sz w:val="22"/>
          <w:szCs w:val="22"/>
        </w:rPr>
      </w:pPr>
    </w:p>
    <w:p w14:paraId="6F69184F" w14:textId="29FEBE7A" w:rsidR="00CA059D" w:rsidRPr="0055067E" w:rsidRDefault="002B3BF1" w:rsidP="002B3BF1">
      <w:pPr>
        <w:tabs>
          <w:tab w:val="left" w:pos="1365"/>
        </w:tabs>
        <w:ind w:hanging="13"/>
        <w:rPr>
          <w:rFonts w:ascii="Arial" w:eastAsia="Arial Unicode MS" w:hAnsi="Arial" w:cs="Arial"/>
          <w:i/>
          <w:iCs/>
          <w:sz w:val="20"/>
          <w:szCs w:val="20"/>
        </w:rPr>
      </w:pPr>
      <w:r>
        <w:rPr>
          <w:rFonts w:ascii="Arial" w:eastAsia="Arial Unicode MS" w:hAnsi="Arial" w:cs="Arial"/>
          <w:i/>
          <w:iCs/>
          <w:sz w:val="22"/>
          <w:szCs w:val="22"/>
        </w:rPr>
        <w:tab/>
      </w:r>
      <w:r>
        <w:rPr>
          <w:rFonts w:ascii="Arial" w:eastAsia="Arial Unicode MS" w:hAnsi="Arial" w:cs="Arial"/>
          <w:i/>
          <w:iCs/>
          <w:sz w:val="22"/>
          <w:szCs w:val="22"/>
        </w:rPr>
        <w:tab/>
        <w:t xml:space="preserve">                                                    m.p.</w:t>
      </w:r>
      <w:r>
        <w:rPr>
          <w:rFonts w:ascii="Arial" w:eastAsia="Arial Unicode MS" w:hAnsi="Arial" w:cs="Arial"/>
          <w:i/>
          <w:iCs/>
          <w:sz w:val="22"/>
          <w:szCs w:val="22"/>
        </w:rPr>
        <w:br w:type="textWrapping" w:clear="all"/>
      </w:r>
      <w:r w:rsidR="00CA059D" w:rsidRPr="0055067E">
        <w:rPr>
          <w:rFonts w:ascii="Arial" w:eastAsia="Arial Unicode MS" w:hAnsi="Arial" w:cs="Arial"/>
          <w:i/>
          <w:iCs/>
          <w:sz w:val="20"/>
          <w:szCs w:val="20"/>
        </w:rPr>
        <w:t xml:space="preserve">           </w:t>
      </w:r>
      <w:r w:rsidRPr="0055067E">
        <w:rPr>
          <w:rFonts w:ascii="Arial" w:eastAsia="Arial Unicode MS" w:hAnsi="Arial" w:cs="Arial"/>
          <w:i/>
          <w:iCs/>
          <w:sz w:val="20"/>
          <w:szCs w:val="20"/>
        </w:rPr>
        <w:t>upisati datum</w:t>
      </w:r>
      <w:r w:rsidR="00CA059D" w:rsidRPr="0055067E">
        <w:rPr>
          <w:rFonts w:ascii="Arial" w:eastAsia="Arial Unicode MS" w:hAnsi="Arial" w:cs="Arial"/>
          <w:i/>
          <w:iCs/>
          <w:sz w:val="20"/>
          <w:szCs w:val="20"/>
        </w:rPr>
        <w:t xml:space="preserve">                                                 </w:t>
      </w:r>
    </w:p>
    <w:p w14:paraId="2DD67115" w14:textId="77777777" w:rsidR="00CA059D" w:rsidRPr="006C69CD" w:rsidRDefault="00CA059D" w:rsidP="00CA059D">
      <w:pPr>
        <w:ind w:hanging="13"/>
        <w:rPr>
          <w:rFonts w:ascii="Arial" w:eastAsia="Arial Unicode MS" w:hAnsi="Arial" w:cs="Arial"/>
          <w:sz w:val="22"/>
          <w:szCs w:val="22"/>
        </w:rPr>
      </w:pPr>
    </w:p>
    <w:p w14:paraId="16BCF924" w14:textId="77777777" w:rsidR="00CA059D" w:rsidRPr="006C69CD" w:rsidRDefault="00CA059D" w:rsidP="00CA059D">
      <w:pPr>
        <w:ind w:hanging="13"/>
        <w:rPr>
          <w:rFonts w:ascii="Arial" w:eastAsia="Arial Unicode MS" w:hAnsi="Arial" w:cs="Arial"/>
          <w:sz w:val="22"/>
          <w:szCs w:val="22"/>
        </w:rPr>
      </w:pPr>
    </w:p>
    <w:p w14:paraId="6AAE8AA1" w14:textId="77777777" w:rsidR="00B8519A" w:rsidRPr="00B8519A" w:rsidRDefault="00B8519A" w:rsidP="00B8519A">
      <w:pPr>
        <w:ind w:hanging="13"/>
        <w:jc w:val="center"/>
        <w:rPr>
          <w:rFonts w:ascii="Arial" w:eastAsia="Arial Unicode MS" w:hAnsi="Arial" w:cs="Arial"/>
        </w:rPr>
      </w:pPr>
    </w:p>
    <w:sectPr w:rsidR="00B8519A" w:rsidRPr="00B8519A" w:rsidSect="002B3B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5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A9DB6" w14:textId="77777777" w:rsidR="00956D7F" w:rsidRDefault="00956D7F">
      <w:r>
        <w:separator/>
      </w:r>
    </w:p>
  </w:endnote>
  <w:endnote w:type="continuationSeparator" w:id="0">
    <w:p w14:paraId="5CB7BCC2" w14:textId="77777777" w:rsidR="00956D7F" w:rsidRDefault="00956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 Mono">
    <w:altName w:val="Arial Unicode MS"/>
    <w:charset w:val="80"/>
    <w:family w:val="modern"/>
    <w:pitch w:val="default"/>
  </w:font>
  <w:font w:name="DejaVu Sans">
    <w:charset w:val="EE"/>
    <w:family w:val="swiss"/>
    <w:pitch w:val="variable"/>
  </w:font>
  <w:font w:name="Lohit Hindi">
    <w:altName w:val="MS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26E32" w14:textId="77777777" w:rsidR="00D76B1F" w:rsidRDefault="00D76B1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47BA1" w14:textId="77777777" w:rsidR="00AF7E7D" w:rsidRDefault="00AF7E7D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23D93">
      <w:rPr>
        <w:noProof/>
      </w:rPr>
      <w:t>2</w:t>
    </w:r>
    <w:r>
      <w:fldChar w:fldCharType="end"/>
    </w:r>
  </w:p>
  <w:p w14:paraId="3397A67B" w14:textId="77777777" w:rsidR="00AF7E7D" w:rsidRDefault="00AF7E7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CB25D" w14:textId="77777777" w:rsidR="00AF7E7D" w:rsidRDefault="00AF7E7D">
    <w:pPr>
      <w:pStyle w:val="Podnoje"/>
      <w:jc w:val="right"/>
    </w:pPr>
  </w:p>
  <w:p w14:paraId="2D83889B" w14:textId="77777777" w:rsidR="00AF7E7D" w:rsidRDefault="00AF7E7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F523D" w14:textId="77777777" w:rsidR="00956D7F" w:rsidRDefault="00956D7F">
      <w:r>
        <w:separator/>
      </w:r>
    </w:p>
  </w:footnote>
  <w:footnote w:type="continuationSeparator" w:id="0">
    <w:p w14:paraId="50F56F66" w14:textId="77777777" w:rsidR="00956D7F" w:rsidRDefault="00956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DB60D" w14:textId="77777777" w:rsidR="00D76B1F" w:rsidRDefault="00D76B1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83EAC" w14:textId="77777777" w:rsidR="00516CBB" w:rsidRPr="00DE5390" w:rsidRDefault="00516CBB" w:rsidP="00516CBB">
    <w:pPr>
      <w:pStyle w:val="Zaglavlje"/>
      <w:jc w:val="center"/>
      <w:rPr>
        <w:rFonts w:ascii="Arial" w:hAnsi="Arial" w:cs="Arial"/>
        <w:sz w:val="20"/>
        <w:szCs w:val="20"/>
        <w:lang w:val="hr-HR"/>
      </w:rPr>
    </w:pPr>
    <w:r w:rsidRPr="00DE5390">
      <w:rPr>
        <w:rFonts w:ascii="Arial" w:hAnsi="Arial" w:cs="Arial"/>
        <w:sz w:val="20"/>
        <w:szCs w:val="20"/>
        <w:lang w:val="hr-HR"/>
      </w:rPr>
      <w:t>Obrazac 2.2.</w:t>
    </w:r>
  </w:p>
  <w:p w14:paraId="16F66553" w14:textId="395B9521" w:rsidR="00516CBB" w:rsidRPr="00DE5390" w:rsidRDefault="00516CBB" w:rsidP="00516CBB">
    <w:pPr>
      <w:pStyle w:val="Zaglavlje"/>
      <w:jc w:val="center"/>
      <w:rPr>
        <w:rFonts w:ascii="Arial" w:hAnsi="Arial" w:cs="Arial"/>
        <w:sz w:val="20"/>
        <w:szCs w:val="20"/>
      </w:rPr>
    </w:pPr>
    <w:r w:rsidRPr="00DE5390">
      <w:rPr>
        <w:rFonts w:ascii="Arial" w:hAnsi="Arial" w:cs="Arial"/>
        <w:sz w:val="20"/>
        <w:szCs w:val="20"/>
        <w:lang w:val="hr-HR"/>
      </w:rPr>
      <w:t>Javni poziv za sufinanciranje pojedinačnih programa/projekata udruga građana članica Zajednice tehničke kulture Grada Koprivnica</w:t>
    </w:r>
    <w:r w:rsidR="00DE5390">
      <w:rPr>
        <w:rFonts w:ascii="Arial" w:hAnsi="Arial" w:cs="Arial"/>
        <w:sz w:val="20"/>
        <w:szCs w:val="20"/>
        <w:lang w:val="hr-HR"/>
      </w:rPr>
      <w:t xml:space="preserve"> </w:t>
    </w:r>
    <w:r w:rsidRPr="00DE5390">
      <w:rPr>
        <w:rFonts w:ascii="Arial" w:hAnsi="Arial" w:cs="Arial"/>
        <w:sz w:val="20"/>
        <w:szCs w:val="20"/>
        <w:lang w:val="hr-HR"/>
      </w:rPr>
      <w:t>iz Proračuna Grada Koprivnice za 202</w:t>
    </w:r>
    <w:r w:rsidR="00D76B1F">
      <w:rPr>
        <w:rFonts w:ascii="Arial" w:hAnsi="Arial" w:cs="Arial"/>
        <w:sz w:val="20"/>
        <w:szCs w:val="20"/>
        <w:lang w:val="hr-HR"/>
      </w:rPr>
      <w:t>6.</w:t>
    </w:r>
    <w:r w:rsidRPr="00DE5390">
      <w:rPr>
        <w:rFonts w:ascii="Arial" w:hAnsi="Arial" w:cs="Arial"/>
        <w:sz w:val="20"/>
        <w:szCs w:val="20"/>
        <w:lang w:val="hr-HR"/>
      </w:rPr>
      <w:t xml:space="preserve"> godinu</w:t>
    </w:r>
  </w:p>
  <w:p w14:paraId="6D825F41" w14:textId="77777777" w:rsidR="00AF7E7D" w:rsidRDefault="00AF7E7D" w:rsidP="003163ED">
    <w:pPr>
      <w:pStyle w:val="Zaglavlje"/>
    </w:pPr>
  </w:p>
  <w:p w14:paraId="3D8D4071" w14:textId="77777777" w:rsidR="00AF7E7D" w:rsidRPr="00D23DF2" w:rsidRDefault="00AF7E7D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7BC93" w14:textId="75271CCB" w:rsidR="00516CBB" w:rsidRPr="00046303" w:rsidRDefault="00516CBB" w:rsidP="00485187">
    <w:pPr>
      <w:pStyle w:val="Zaglavlje"/>
      <w:jc w:val="center"/>
      <w:rPr>
        <w:rFonts w:ascii="Arial" w:hAnsi="Arial" w:cs="Arial"/>
        <w:sz w:val="20"/>
        <w:szCs w:val="20"/>
        <w:lang w:val="hr-HR"/>
      </w:rPr>
    </w:pPr>
    <w:r w:rsidRPr="00046303">
      <w:rPr>
        <w:rFonts w:ascii="Arial" w:hAnsi="Arial" w:cs="Arial"/>
        <w:sz w:val="20"/>
        <w:szCs w:val="20"/>
        <w:lang w:val="hr-HR"/>
      </w:rPr>
      <w:t xml:space="preserve">Obrazac </w:t>
    </w:r>
    <w:r w:rsidR="004B62A7">
      <w:rPr>
        <w:rFonts w:ascii="Arial" w:hAnsi="Arial" w:cs="Arial"/>
        <w:sz w:val="20"/>
        <w:szCs w:val="20"/>
        <w:lang w:val="hr-HR"/>
      </w:rPr>
      <w:t>3</w:t>
    </w:r>
    <w:r w:rsidRPr="00046303">
      <w:rPr>
        <w:rFonts w:ascii="Arial" w:hAnsi="Arial" w:cs="Arial"/>
        <w:sz w:val="20"/>
        <w:szCs w:val="20"/>
        <w:lang w:val="hr-HR"/>
      </w:rPr>
      <w:t>.2.</w:t>
    </w:r>
  </w:p>
  <w:p w14:paraId="2C01FFE1" w14:textId="77777777" w:rsidR="003D2355" w:rsidRDefault="003D2355" w:rsidP="003D2355">
    <w:pPr>
      <w:pStyle w:val="Zaglavlj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Javni poziv za sufinanciranje programa/projekata udruga/klubova članica </w:t>
    </w:r>
  </w:p>
  <w:p w14:paraId="63C22344" w14:textId="13099BF5" w:rsidR="003D2355" w:rsidRDefault="003D2355" w:rsidP="003D2355">
    <w:pPr>
      <w:pStyle w:val="Zaglavlj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Zajednice tehničke kulture Grada Koprivnice iz Proračuna Grada Koprivnice za 202</w:t>
    </w:r>
    <w:r w:rsidR="00451D40">
      <w:rPr>
        <w:rFonts w:ascii="Arial" w:hAnsi="Arial" w:cs="Arial"/>
        <w:sz w:val="20"/>
        <w:lang w:val="hr-HR"/>
      </w:rPr>
      <w:t>6</w:t>
    </w:r>
    <w:r>
      <w:rPr>
        <w:rFonts w:ascii="Arial" w:hAnsi="Arial" w:cs="Arial"/>
        <w:sz w:val="20"/>
      </w:rPr>
      <w:t>. godinu</w:t>
    </w:r>
  </w:p>
  <w:p w14:paraId="2D0D3911" w14:textId="77777777" w:rsidR="00AF7E7D" w:rsidRPr="00485187" w:rsidRDefault="00AF7E7D" w:rsidP="00485187">
    <w:pPr>
      <w:pStyle w:val="Zaglavlj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6" w15:restartNumberingAfterBreak="0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7" w15:restartNumberingAfterBreak="0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57"/>
  <w:hyphenationZone w:val="425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3ED"/>
    <w:rsid w:val="00002BF3"/>
    <w:rsid w:val="00004480"/>
    <w:rsid w:val="00010AE7"/>
    <w:rsid w:val="00021A26"/>
    <w:rsid w:val="00023A57"/>
    <w:rsid w:val="00024088"/>
    <w:rsid w:val="00026E7F"/>
    <w:rsid w:val="000273F3"/>
    <w:rsid w:val="00031A49"/>
    <w:rsid w:val="000374EF"/>
    <w:rsid w:val="00044F33"/>
    <w:rsid w:val="00046303"/>
    <w:rsid w:val="0005072D"/>
    <w:rsid w:val="00052FEA"/>
    <w:rsid w:val="00053D22"/>
    <w:rsid w:val="00055786"/>
    <w:rsid w:val="000639FA"/>
    <w:rsid w:val="00066EFC"/>
    <w:rsid w:val="00070F0D"/>
    <w:rsid w:val="000746EB"/>
    <w:rsid w:val="00074B02"/>
    <w:rsid w:val="00076742"/>
    <w:rsid w:val="00091B7E"/>
    <w:rsid w:val="00092880"/>
    <w:rsid w:val="00094843"/>
    <w:rsid w:val="000A4004"/>
    <w:rsid w:val="000A73E3"/>
    <w:rsid w:val="000B40D3"/>
    <w:rsid w:val="000B7801"/>
    <w:rsid w:val="000D07E3"/>
    <w:rsid w:val="000D09F0"/>
    <w:rsid w:val="000D4D01"/>
    <w:rsid w:val="000D7717"/>
    <w:rsid w:val="000D79B5"/>
    <w:rsid w:val="000E1C0E"/>
    <w:rsid w:val="000E3112"/>
    <w:rsid w:val="000E4DC7"/>
    <w:rsid w:val="000E7D4F"/>
    <w:rsid w:val="000F0174"/>
    <w:rsid w:val="000F2340"/>
    <w:rsid w:val="000F546B"/>
    <w:rsid w:val="000F655A"/>
    <w:rsid w:val="001040B1"/>
    <w:rsid w:val="001073A7"/>
    <w:rsid w:val="00107712"/>
    <w:rsid w:val="00117284"/>
    <w:rsid w:val="00122B19"/>
    <w:rsid w:val="00122E9A"/>
    <w:rsid w:val="001236A6"/>
    <w:rsid w:val="00125236"/>
    <w:rsid w:val="0013563B"/>
    <w:rsid w:val="00142DBF"/>
    <w:rsid w:val="00143429"/>
    <w:rsid w:val="00154369"/>
    <w:rsid w:val="00155060"/>
    <w:rsid w:val="00170C3D"/>
    <w:rsid w:val="0017504C"/>
    <w:rsid w:val="001804AB"/>
    <w:rsid w:val="00186CC7"/>
    <w:rsid w:val="00194AE9"/>
    <w:rsid w:val="0019611C"/>
    <w:rsid w:val="001A3961"/>
    <w:rsid w:val="001A4960"/>
    <w:rsid w:val="001A6D23"/>
    <w:rsid w:val="001B264A"/>
    <w:rsid w:val="001B42CF"/>
    <w:rsid w:val="001B4E88"/>
    <w:rsid w:val="001C0B68"/>
    <w:rsid w:val="001C517C"/>
    <w:rsid w:val="001C5D84"/>
    <w:rsid w:val="001D6FE2"/>
    <w:rsid w:val="001D71FE"/>
    <w:rsid w:val="001E4DB7"/>
    <w:rsid w:val="001E514E"/>
    <w:rsid w:val="001E5CC2"/>
    <w:rsid w:val="001F56E2"/>
    <w:rsid w:val="00200044"/>
    <w:rsid w:val="00201C0E"/>
    <w:rsid w:val="00203592"/>
    <w:rsid w:val="00206F20"/>
    <w:rsid w:val="002079C1"/>
    <w:rsid w:val="00212DDF"/>
    <w:rsid w:val="00222BE9"/>
    <w:rsid w:val="00223312"/>
    <w:rsid w:val="00225611"/>
    <w:rsid w:val="00233AD7"/>
    <w:rsid w:val="002418C5"/>
    <w:rsid w:val="00243843"/>
    <w:rsid w:val="00243FD8"/>
    <w:rsid w:val="00246E15"/>
    <w:rsid w:val="00250F68"/>
    <w:rsid w:val="00252E42"/>
    <w:rsid w:val="00267439"/>
    <w:rsid w:val="00267B78"/>
    <w:rsid w:val="00270B11"/>
    <w:rsid w:val="00271B4F"/>
    <w:rsid w:val="00273ADB"/>
    <w:rsid w:val="0028028D"/>
    <w:rsid w:val="002809D2"/>
    <w:rsid w:val="00284C59"/>
    <w:rsid w:val="0029022D"/>
    <w:rsid w:val="002A08DE"/>
    <w:rsid w:val="002B3BF1"/>
    <w:rsid w:val="002B65A8"/>
    <w:rsid w:val="002C0437"/>
    <w:rsid w:val="002C7B9B"/>
    <w:rsid w:val="002D49DB"/>
    <w:rsid w:val="002D4B71"/>
    <w:rsid w:val="002D6C2C"/>
    <w:rsid w:val="002F10F6"/>
    <w:rsid w:val="00310412"/>
    <w:rsid w:val="00311117"/>
    <w:rsid w:val="003113A9"/>
    <w:rsid w:val="003163ED"/>
    <w:rsid w:val="00320E45"/>
    <w:rsid w:val="00324C78"/>
    <w:rsid w:val="00325D20"/>
    <w:rsid w:val="00330A4F"/>
    <w:rsid w:val="00332EFB"/>
    <w:rsid w:val="00343106"/>
    <w:rsid w:val="0035038F"/>
    <w:rsid w:val="003565E5"/>
    <w:rsid w:val="00357BF3"/>
    <w:rsid w:val="003606A5"/>
    <w:rsid w:val="00363746"/>
    <w:rsid w:val="00363C09"/>
    <w:rsid w:val="003713A2"/>
    <w:rsid w:val="00372349"/>
    <w:rsid w:val="0037525E"/>
    <w:rsid w:val="00384E30"/>
    <w:rsid w:val="00391E53"/>
    <w:rsid w:val="003927A9"/>
    <w:rsid w:val="00392A10"/>
    <w:rsid w:val="0039477F"/>
    <w:rsid w:val="00394AF4"/>
    <w:rsid w:val="003A38E5"/>
    <w:rsid w:val="003A50AC"/>
    <w:rsid w:val="003A756D"/>
    <w:rsid w:val="003B0A82"/>
    <w:rsid w:val="003B12B8"/>
    <w:rsid w:val="003B3CF1"/>
    <w:rsid w:val="003B5A03"/>
    <w:rsid w:val="003B6C00"/>
    <w:rsid w:val="003C061A"/>
    <w:rsid w:val="003C4744"/>
    <w:rsid w:val="003D2355"/>
    <w:rsid w:val="003D4C05"/>
    <w:rsid w:val="003D6DAF"/>
    <w:rsid w:val="003E10B7"/>
    <w:rsid w:val="003E3473"/>
    <w:rsid w:val="003E3CFF"/>
    <w:rsid w:val="003E5BB0"/>
    <w:rsid w:val="003F1155"/>
    <w:rsid w:val="003F2592"/>
    <w:rsid w:val="003F7111"/>
    <w:rsid w:val="00403788"/>
    <w:rsid w:val="004113C2"/>
    <w:rsid w:val="004170CA"/>
    <w:rsid w:val="004200EB"/>
    <w:rsid w:val="004211EB"/>
    <w:rsid w:val="00424110"/>
    <w:rsid w:val="0042442A"/>
    <w:rsid w:val="0042530F"/>
    <w:rsid w:val="004325DA"/>
    <w:rsid w:val="0044183B"/>
    <w:rsid w:val="00443B3D"/>
    <w:rsid w:val="00444174"/>
    <w:rsid w:val="00447254"/>
    <w:rsid w:val="00451D40"/>
    <w:rsid w:val="00455882"/>
    <w:rsid w:val="0046323C"/>
    <w:rsid w:val="00464E52"/>
    <w:rsid w:val="004673F2"/>
    <w:rsid w:val="00484CF9"/>
    <w:rsid w:val="00485187"/>
    <w:rsid w:val="004864DA"/>
    <w:rsid w:val="00486FA2"/>
    <w:rsid w:val="00491030"/>
    <w:rsid w:val="004A0951"/>
    <w:rsid w:val="004A4092"/>
    <w:rsid w:val="004A48CB"/>
    <w:rsid w:val="004A5E58"/>
    <w:rsid w:val="004B0D7A"/>
    <w:rsid w:val="004B22B7"/>
    <w:rsid w:val="004B4527"/>
    <w:rsid w:val="004B62A7"/>
    <w:rsid w:val="004B672D"/>
    <w:rsid w:val="004C2774"/>
    <w:rsid w:val="004C5C65"/>
    <w:rsid w:val="004D1DBC"/>
    <w:rsid w:val="004D6B46"/>
    <w:rsid w:val="004E2B61"/>
    <w:rsid w:val="004E33E2"/>
    <w:rsid w:val="004E7490"/>
    <w:rsid w:val="004F4281"/>
    <w:rsid w:val="004F6EE2"/>
    <w:rsid w:val="005079B3"/>
    <w:rsid w:val="00516CBB"/>
    <w:rsid w:val="00523634"/>
    <w:rsid w:val="0055067E"/>
    <w:rsid w:val="00556577"/>
    <w:rsid w:val="00561874"/>
    <w:rsid w:val="005645C1"/>
    <w:rsid w:val="005654CC"/>
    <w:rsid w:val="00577E45"/>
    <w:rsid w:val="00580E8E"/>
    <w:rsid w:val="00586B19"/>
    <w:rsid w:val="00590FF2"/>
    <w:rsid w:val="005B2BBE"/>
    <w:rsid w:val="005B6FF4"/>
    <w:rsid w:val="005C3BC7"/>
    <w:rsid w:val="005D1046"/>
    <w:rsid w:val="005D1955"/>
    <w:rsid w:val="005D4C18"/>
    <w:rsid w:val="005E15A6"/>
    <w:rsid w:val="005E3AA6"/>
    <w:rsid w:val="005F2953"/>
    <w:rsid w:val="005F55E0"/>
    <w:rsid w:val="00601541"/>
    <w:rsid w:val="00603D1E"/>
    <w:rsid w:val="00621CD6"/>
    <w:rsid w:val="00624649"/>
    <w:rsid w:val="0062766E"/>
    <w:rsid w:val="006360D9"/>
    <w:rsid w:val="00642C60"/>
    <w:rsid w:val="006448C9"/>
    <w:rsid w:val="006750A4"/>
    <w:rsid w:val="00680600"/>
    <w:rsid w:val="00697339"/>
    <w:rsid w:val="006B1C30"/>
    <w:rsid w:val="006B5F34"/>
    <w:rsid w:val="006C0CB7"/>
    <w:rsid w:val="006C6222"/>
    <w:rsid w:val="006C66D2"/>
    <w:rsid w:val="006C69CD"/>
    <w:rsid w:val="006D09D5"/>
    <w:rsid w:val="006D64CB"/>
    <w:rsid w:val="006E0596"/>
    <w:rsid w:val="006E2695"/>
    <w:rsid w:val="006F2E03"/>
    <w:rsid w:val="006F69DA"/>
    <w:rsid w:val="0070096F"/>
    <w:rsid w:val="00701C87"/>
    <w:rsid w:val="00704755"/>
    <w:rsid w:val="00704862"/>
    <w:rsid w:val="00706D98"/>
    <w:rsid w:val="007108F8"/>
    <w:rsid w:val="007257E1"/>
    <w:rsid w:val="00727351"/>
    <w:rsid w:val="007434B8"/>
    <w:rsid w:val="007436A3"/>
    <w:rsid w:val="0075086E"/>
    <w:rsid w:val="00751963"/>
    <w:rsid w:val="007521CE"/>
    <w:rsid w:val="007545E3"/>
    <w:rsid w:val="00756772"/>
    <w:rsid w:val="007606F3"/>
    <w:rsid w:val="007729D1"/>
    <w:rsid w:val="00772D9A"/>
    <w:rsid w:val="00774104"/>
    <w:rsid w:val="00774C99"/>
    <w:rsid w:val="0079153E"/>
    <w:rsid w:val="007947C4"/>
    <w:rsid w:val="007947ED"/>
    <w:rsid w:val="007A065C"/>
    <w:rsid w:val="007A1B85"/>
    <w:rsid w:val="007A2648"/>
    <w:rsid w:val="007A2F45"/>
    <w:rsid w:val="007A408E"/>
    <w:rsid w:val="007A74E3"/>
    <w:rsid w:val="007B1559"/>
    <w:rsid w:val="007B4B70"/>
    <w:rsid w:val="007C1DE5"/>
    <w:rsid w:val="007C5677"/>
    <w:rsid w:val="007D130F"/>
    <w:rsid w:val="007D45AE"/>
    <w:rsid w:val="007E0768"/>
    <w:rsid w:val="007F3A6F"/>
    <w:rsid w:val="007F482B"/>
    <w:rsid w:val="007F66C8"/>
    <w:rsid w:val="008115ED"/>
    <w:rsid w:val="008277AB"/>
    <w:rsid w:val="0083071B"/>
    <w:rsid w:val="008322B8"/>
    <w:rsid w:val="00834106"/>
    <w:rsid w:val="00842236"/>
    <w:rsid w:val="00843485"/>
    <w:rsid w:val="00843532"/>
    <w:rsid w:val="00855D7E"/>
    <w:rsid w:val="00855DE7"/>
    <w:rsid w:val="0086022B"/>
    <w:rsid w:val="00872990"/>
    <w:rsid w:val="0087391D"/>
    <w:rsid w:val="00877B7A"/>
    <w:rsid w:val="00880D44"/>
    <w:rsid w:val="00886E53"/>
    <w:rsid w:val="00887973"/>
    <w:rsid w:val="008A0FB8"/>
    <w:rsid w:val="008A2B9D"/>
    <w:rsid w:val="008A7AE3"/>
    <w:rsid w:val="008B3957"/>
    <w:rsid w:val="008B59B5"/>
    <w:rsid w:val="008C0CF4"/>
    <w:rsid w:val="008C6724"/>
    <w:rsid w:val="008C6B22"/>
    <w:rsid w:val="008E6478"/>
    <w:rsid w:val="008E6C67"/>
    <w:rsid w:val="008F112F"/>
    <w:rsid w:val="008F1AD3"/>
    <w:rsid w:val="008F576F"/>
    <w:rsid w:val="00900614"/>
    <w:rsid w:val="009011F4"/>
    <w:rsid w:val="00904C01"/>
    <w:rsid w:val="00910096"/>
    <w:rsid w:val="00911216"/>
    <w:rsid w:val="009246E5"/>
    <w:rsid w:val="00925D75"/>
    <w:rsid w:val="009271F7"/>
    <w:rsid w:val="00934A31"/>
    <w:rsid w:val="00936EB9"/>
    <w:rsid w:val="009404B1"/>
    <w:rsid w:val="00942D7C"/>
    <w:rsid w:val="00952EAA"/>
    <w:rsid w:val="00956A68"/>
    <w:rsid w:val="00956D7F"/>
    <w:rsid w:val="00965CD4"/>
    <w:rsid w:val="00967329"/>
    <w:rsid w:val="00975541"/>
    <w:rsid w:val="00980479"/>
    <w:rsid w:val="009842F4"/>
    <w:rsid w:val="00987E41"/>
    <w:rsid w:val="00990005"/>
    <w:rsid w:val="00993EA7"/>
    <w:rsid w:val="00995214"/>
    <w:rsid w:val="009A109F"/>
    <w:rsid w:val="009B24B2"/>
    <w:rsid w:val="009C2DD1"/>
    <w:rsid w:val="009C315A"/>
    <w:rsid w:val="009C4FD6"/>
    <w:rsid w:val="009C6A2A"/>
    <w:rsid w:val="009D2A37"/>
    <w:rsid w:val="009D6216"/>
    <w:rsid w:val="009D6790"/>
    <w:rsid w:val="009F219C"/>
    <w:rsid w:val="009F34EC"/>
    <w:rsid w:val="009F5FD3"/>
    <w:rsid w:val="00A2605F"/>
    <w:rsid w:val="00A272AB"/>
    <w:rsid w:val="00A360B8"/>
    <w:rsid w:val="00A42BD8"/>
    <w:rsid w:val="00A4387E"/>
    <w:rsid w:val="00A46A93"/>
    <w:rsid w:val="00A51A1C"/>
    <w:rsid w:val="00A5201C"/>
    <w:rsid w:val="00A57A1E"/>
    <w:rsid w:val="00A57ACB"/>
    <w:rsid w:val="00A601D3"/>
    <w:rsid w:val="00A60CD4"/>
    <w:rsid w:val="00A635E0"/>
    <w:rsid w:val="00A6675A"/>
    <w:rsid w:val="00A679D0"/>
    <w:rsid w:val="00A7306B"/>
    <w:rsid w:val="00AA35A4"/>
    <w:rsid w:val="00AA4519"/>
    <w:rsid w:val="00AB4FF4"/>
    <w:rsid w:val="00AB5BFB"/>
    <w:rsid w:val="00AB626E"/>
    <w:rsid w:val="00AB7A90"/>
    <w:rsid w:val="00AD2ED3"/>
    <w:rsid w:val="00AE2862"/>
    <w:rsid w:val="00AE36F2"/>
    <w:rsid w:val="00AE5AF7"/>
    <w:rsid w:val="00AE74A3"/>
    <w:rsid w:val="00AF7E7D"/>
    <w:rsid w:val="00B01B89"/>
    <w:rsid w:val="00B06988"/>
    <w:rsid w:val="00B130D2"/>
    <w:rsid w:val="00B1713C"/>
    <w:rsid w:val="00B301BC"/>
    <w:rsid w:val="00B313C7"/>
    <w:rsid w:val="00B339E6"/>
    <w:rsid w:val="00B37E67"/>
    <w:rsid w:val="00B4147E"/>
    <w:rsid w:val="00B45F20"/>
    <w:rsid w:val="00B534D9"/>
    <w:rsid w:val="00B57FBA"/>
    <w:rsid w:val="00B72E66"/>
    <w:rsid w:val="00B8519A"/>
    <w:rsid w:val="00B91EAB"/>
    <w:rsid w:val="00B97F3E"/>
    <w:rsid w:val="00BA0302"/>
    <w:rsid w:val="00BA1D94"/>
    <w:rsid w:val="00BB21A8"/>
    <w:rsid w:val="00BB3000"/>
    <w:rsid w:val="00BB61E8"/>
    <w:rsid w:val="00BC09DB"/>
    <w:rsid w:val="00BC1C1A"/>
    <w:rsid w:val="00BC54C7"/>
    <w:rsid w:val="00C01401"/>
    <w:rsid w:val="00C1002C"/>
    <w:rsid w:val="00C14AAE"/>
    <w:rsid w:val="00C31EEB"/>
    <w:rsid w:val="00C46539"/>
    <w:rsid w:val="00C57C7D"/>
    <w:rsid w:val="00C61BA8"/>
    <w:rsid w:val="00C830B9"/>
    <w:rsid w:val="00C84BA8"/>
    <w:rsid w:val="00C871CF"/>
    <w:rsid w:val="00C950E7"/>
    <w:rsid w:val="00C96D8C"/>
    <w:rsid w:val="00C9700B"/>
    <w:rsid w:val="00CA059D"/>
    <w:rsid w:val="00CA13AC"/>
    <w:rsid w:val="00CA2C38"/>
    <w:rsid w:val="00CA7B4F"/>
    <w:rsid w:val="00CB14CD"/>
    <w:rsid w:val="00CB3E74"/>
    <w:rsid w:val="00CB7A48"/>
    <w:rsid w:val="00CC0A24"/>
    <w:rsid w:val="00CD389F"/>
    <w:rsid w:val="00CD6877"/>
    <w:rsid w:val="00CD767D"/>
    <w:rsid w:val="00CE3EB2"/>
    <w:rsid w:val="00CE5788"/>
    <w:rsid w:val="00D05175"/>
    <w:rsid w:val="00D1194E"/>
    <w:rsid w:val="00D12DCB"/>
    <w:rsid w:val="00D15039"/>
    <w:rsid w:val="00D23DF2"/>
    <w:rsid w:val="00D25890"/>
    <w:rsid w:val="00D36D31"/>
    <w:rsid w:val="00D41DE0"/>
    <w:rsid w:val="00D45380"/>
    <w:rsid w:val="00D50915"/>
    <w:rsid w:val="00D51A16"/>
    <w:rsid w:val="00D65100"/>
    <w:rsid w:val="00D6668F"/>
    <w:rsid w:val="00D728B4"/>
    <w:rsid w:val="00D75F23"/>
    <w:rsid w:val="00D768E0"/>
    <w:rsid w:val="00D76B1F"/>
    <w:rsid w:val="00D80281"/>
    <w:rsid w:val="00D8392D"/>
    <w:rsid w:val="00D861C6"/>
    <w:rsid w:val="00D868D9"/>
    <w:rsid w:val="00D905E4"/>
    <w:rsid w:val="00D92059"/>
    <w:rsid w:val="00D927AA"/>
    <w:rsid w:val="00D93F8C"/>
    <w:rsid w:val="00DC76E4"/>
    <w:rsid w:val="00DD4B7E"/>
    <w:rsid w:val="00DD793D"/>
    <w:rsid w:val="00DE1054"/>
    <w:rsid w:val="00DE4935"/>
    <w:rsid w:val="00DE4F46"/>
    <w:rsid w:val="00DE50A6"/>
    <w:rsid w:val="00DE5390"/>
    <w:rsid w:val="00DF13CD"/>
    <w:rsid w:val="00DF380E"/>
    <w:rsid w:val="00E027D8"/>
    <w:rsid w:val="00E029EE"/>
    <w:rsid w:val="00E11A4A"/>
    <w:rsid w:val="00E262DA"/>
    <w:rsid w:val="00E33E2A"/>
    <w:rsid w:val="00E41810"/>
    <w:rsid w:val="00E478BC"/>
    <w:rsid w:val="00E53AFB"/>
    <w:rsid w:val="00E5418E"/>
    <w:rsid w:val="00E641C1"/>
    <w:rsid w:val="00E660D3"/>
    <w:rsid w:val="00E727CA"/>
    <w:rsid w:val="00E72B5C"/>
    <w:rsid w:val="00E854B6"/>
    <w:rsid w:val="00E87207"/>
    <w:rsid w:val="00E8790B"/>
    <w:rsid w:val="00E91E60"/>
    <w:rsid w:val="00E9438D"/>
    <w:rsid w:val="00EA081F"/>
    <w:rsid w:val="00EA23D4"/>
    <w:rsid w:val="00EA4E42"/>
    <w:rsid w:val="00EA7BB5"/>
    <w:rsid w:val="00EB10E1"/>
    <w:rsid w:val="00EC36D3"/>
    <w:rsid w:val="00ED3D44"/>
    <w:rsid w:val="00ED4179"/>
    <w:rsid w:val="00EE04CE"/>
    <w:rsid w:val="00EE7C95"/>
    <w:rsid w:val="00EF38B1"/>
    <w:rsid w:val="00EF4889"/>
    <w:rsid w:val="00F03572"/>
    <w:rsid w:val="00F07BA9"/>
    <w:rsid w:val="00F16CDC"/>
    <w:rsid w:val="00F1757B"/>
    <w:rsid w:val="00F20B7B"/>
    <w:rsid w:val="00F23D93"/>
    <w:rsid w:val="00F25937"/>
    <w:rsid w:val="00F2613B"/>
    <w:rsid w:val="00F3354A"/>
    <w:rsid w:val="00F465F1"/>
    <w:rsid w:val="00F46ADB"/>
    <w:rsid w:val="00F470EB"/>
    <w:rsid w:val="00F47EE0"/>
    <w:rsid w:val="00F53CA3"/>
    <w:rsid w:val="00F642FF"/>
    <w:rsid w:val="00F64F0C"/>
    <w:rsid w:val="00F72F12"/>
    <w:rsid w:val="00F77878"/>
    <w:rsid w:val="00F84C04"/>
    <w:rsid w:val="00F87366"/>
    <w:rsid w:val="00F9258E"/>
    <w:rsid w:val="00F9605D"/>
    <w:rsid w:val="00F97F9A"/>
    <w:rsid w:val="00FA0939"/>
    <w:rsid w:val="00FA195E"/>
    <w:rsid w:val="00FA1F2C"/>
    <w:rsid w:val="00FA4D17"/>
    <w:rsid w:val="00FA6243"/>
    <w:rsid w:val="00FB0517"/>
    <w:rsid w:val="00FB49E9"/>
    <w:rsid w:val="00FB55C0"/>
    <w:rsid w:val="00FB7609"/>
    <w:rsid w:val="00FC1CF3"/>
    <w:rsid w:val="00FC29F6"/>
    <w:rsid w:val="00FD16AD"/>
    <w:rsid w:val="00FD31B0"/>
    <w:rsid w:val="00FD4A16"/>
    <w:rsid w:val="00FE14C1"/>
    <w:rsid w:val="00FE5DE6"/>
    <w:rsid w:val="00FE6027"/>
    <w:rsid w:val="00FF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16A3A5"/>
  <w15:chartTrackingRefBased/>
  <w15:docId w15:val="{96E10072-B47B-44FB-B683-E204AD32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sz w:val="21"/>
      <w:szCs w:val="21"/>
    </w:rPr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5z0">
    <w:name w:val="WW8Num5z0"/>
    <w:rPr>
      <w:rFonts w:ascii="Arial" w:hAnsi="Arial"/>
      <w:b w:val="0"/>
      <w:i w:val="0"/>
      <w:sz w:val="20"/>
      <w:szCs w:val="20"/>
    </w:rPr>
  </w:style>
  <w:style w:type="character" w:customStyle="1" w:styleId="WW8Num5z1">
    <w:name w:val="WW8Num5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6z0">
    <w:name w:val="WW8Num6z0"/>
    <w:rPr>
      <w:rFonts w:ascii="Arial" w:hAnsi="Arial"/>
      <w:b w:val="0"/>
      <w:i w:val="0"/>
      <w:sz w:val="20"/>
      <w:szCs w:val="20"/>
    </w:rPr>
  </w:style>
  <w:style w:type="character" w:customStyle="1" w:styleId="WW8Num6z1">
    <w:name w:val="WW8Num6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0">
    <w:name w:val="WW8Num8z0"/>
    <w:rPr>
      <w:rFonts w:ascii="Arial" w:hAnsi="Arial"/>
      <w:b w:val="0"/>
      <w:i w:val="0"/>
      <w:sz w:val="20"/>
      <w:szCs w:val="20"/>
    </w:rPr>
  </w:style>
  <w:style w:type="character" w:customStyle="1" w:styleId="WW8Num8z1">
    <w:name w:val="WW8Num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2">
    <w:name w:val="WW8Num8z2"/>
    <w:rPr>
      <w:b w:val="0"/>
      <w:i w:val="0"/>
      <w:sz w:val="20"/>
      <w:szCs w:val="20"/>
    </w:rPr>
  </w:style>
  <w:style w:type="character" w:customStyle="1" w:styleId="WW8Num9z0">
    <w:name w:val="WW8Num9z0"/>
    <w:rPr>
      <w:rFonts w:ascii="Arial" w:hAnsi="Arial"/>
      <w:b w:val="0"/>
      <w:i w:val="0"/>
      <w:sz w:val="20"/>
      <w:szCs w:val="20"/>
    </w:rPr>
  </w:style>
  <w:style w:type="character" w:customStyle="1" w:styleId="WW8Num9z1">
    <w:name w:val="WW8Num9z1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9z2">
    <w:name w:val="WW8Num9z2"/>
    <w:rPr>
      <w:b w:val="0"/>
      <w:i w:val="0"/>
      <w:sz w:val="20"/>
      <w:szCs w:val="20"/>
    </w:rPr>
  </w:style>
  <w:style w:type="character" w:customStyle="1" w:styleId="WW8Num10z0">
    <w:name w:val="WW8Num10z0"/>
    <w:rPr>
      <w:rFonts w:ascii="Arial" w:hAnsi="Arial"/>
      <w:b w:val="0"/>
      <w:i w:val="0"/>
      <w:sz w:val="20"/>
      <w:szCs w:val="20"/>
    </w:rPr>
  </w:style>
  <w:style w:type="character" w:customStyle="1" w:styleId="WW8Num10z1">
    <w:name w:val="WW8Num10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1z0">
    <w:name w:val="WW8Num11z0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11z1">
    <w:name w:val="WW8Num11z1"/>
    <w:rPr>
      <w:b w:val="0"/>
      <w:i w:val="0"/>
      <w:color w:val="000000"/>
      <w:sz w:val="21"/>
      <w:szCs w:val="21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Arial" w:hAnsi="Arial"/>
      <w:b w:val="0"/>
      <w:i w:val="0"/>
      <w:sz w:val="20"/>
      <w:szCs w:val="20"/>
    </w:rPr>
  </w:style>
  <w:style w:type="character" w:customStyle="1" w:styleId="WW8Num12z1">
    <w:name w:val="WW8Num12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Pr>
      <w:sz w:val="20"/>
      <w:szCs w:val="20"/>
    </w:rPr>
  </w:style>
  <w:style w:type="character" w:customStyle="1" w:styleId="WW8Num14z0">
    <w:name w:val="WW8Num14z0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Arial" w:hAnsi="Arial"/>
      <w:b w:val="0"/>
      <w:i w:val="0"/>
      <w:sz w:val="20"/>
      <w:szCs w:val="20"/>
    </w:rPr>
  </w:style>
  <w:style w:type="character" w:customStyle="1" w:styleId="WW8Num17z0">
    <w:name w:val="WW8Num17z0"/>
    <w:rPr>
      <w:sz w:val="20"/>
      <w:szCs w:val="20"/>
    </w:rPr>
  </w:style>
  <w:style w:type="character" w:customStyle="1" w:styleId="WW8Num18z0">
    <w:name w:val="WW8Num18z0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Pr>
      <w:rFonts w:ascii="Arial" w:hAnsi="Arial"/>
      <w:b w:val="0"/>
      <w:i w:val="0"/>
      <w:sz w:val="20"/>
      <w:szCs w:val="20"/>
    </w:rPr>
  </w:style>
  <w:style w:type="character" w:customStyle="1" w:styleId="WW8Num19z1">
    <w:name w:val="WW8Num19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Pr>
      <w:b w:val="0"/>
      <w:i w:val="0"/>
      <w:sz w:val="20"/>
      <w:szCs w:val="20"/>
    </w:rPr>
  </w:style>
  <w:style w:type="character" w:customStyle="1" w:styleId="WW8Num20z0">
    <w:name w:val="WW8Num20z0"/>
    <w:rPr>
      <w:sz w:val="20"/>
      <w:szCs w:val="20"/>
    </w:rPr>
  </w:style>
  <w:style w:type="character" w:customStyle="1" w:styleId="WW8Num21z0">
    <w:name w:val="WW8Num21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Arial" w:hAnsi="Arial"/>
      <w:b w:val="0"/>
      <w:i w:val="0"/>
      <w:sz w:val="20"/>
      <w:szCs w:val="20"/>
    </w:rPr>
  </w:style>
  <w:style w:type="character" w:customStyle="1" w:styleId="WW8Num24z0">
    <w:name w:val="WW8Num24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4z4">
    <w:name w:val="WW8Num24z4"/>
    <w:rPr>
      <w:rFonts w:ascii="Courier New" w:hAnsi="Courier New" w:cs="Courier New"/>
    </w:rPr>
  </w:style>
  <w:style w:type="character" w:customStyle="1" w:styleId="WW-DefaultParagraphFont">
    <w:name w:val="WW-Default Paragraph Font"/>
  </w:style>
  <w:style w:type="character" w:customStyle="1" w:styleId="Teletype">
    <w:name w:val="Teletype"/>
    <w:rPr>
      <w:rFonts w:ascii="DejaVu Sans Mono" w:eastAsia="DejaVu Sans Mono" w:hAnsi="DejaVu Sans Mono" w:cs="DejaVu Sans Mono"/>
    </w:rPr>
  </w:style>
  <w:style w:type="character" w:styleId="Brojstranice">
    <w:name w:val="page number"/>
    <w:basedOn w:val="WW-DefaultParagraphFont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Naslov">
    <w:name w:val="Title"/>
    <w:basedOn w:val="Naslov1"/>
    <w:next w:val="Podnaslov"/>
    <w:qFormat/>
  </w:style>
  <w:style w:type="paragraph" w:styleId="Podnaslov">
    <w:name w:val="Subtitle"/>
    <w:basedOn w:val="Naslov1"/>
    <w:next w:val="Tijeloteksta"/>
    <w:qFormat/>
    <w:pPr>
      <w:jc w:val="center"/>
    </w:pPr>
    <w:rPr>
      <w:i/>
      <w:iCs/>
    </w:rPr>
  </w:style>
  <w:style w:type="paragraph" w:styleId="Popis">
    <w:name w:val="List"/>
    <w:basedOn w:val="Tijeloteksta"/>
    <w:rPr>
      <w:rFonts w:ascii="Arial" w:hAnsi="Arial" w:cs="Tahoma"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ijeloteksta"/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character" w:styleId="Hiperveza">
    <w:name w:val="Hyperlink"/>
    <w:rsid w:val="00925D75"/>
    <w:rPr>
      <w:color w:val="0000FF"/>
      <w:u w:val="single"/>
    </w:rPr>
  </w:style>
  <w:style w:type="character" w:styleId="SlijeenaHiperveza">
    <w:name w:val="FollowedHyperlink"/>
    <w:rsid w:val="00925D75"/>
    <w:rPr>
      <w:color w:val="800080"/>
      <w:u w:val="single"/>
    </w:rPr>
  </w:style>
  <w:style w:type="paragraph" w:customStyle="1" w:styleId="SubTitle1">
    <w:name w:val="SubTitle 1"/>
    <w:basedOn w:val="Normal"/>
    <w:next w:val="SubTitle2"/>
    <w:rsid w:val="005654C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5654CC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character" w:styleId="Referencakomentara">
    <w:name w:val="annotation reference"/>
    <w:rsid w:val="005654C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654CC"/>
    <w:rPr>
      <w:sz w:val="20"/>
      <w:szCs w:val="20"/>
      <w:lang w:val="x-none"/>
    </w:rPr>
  </w:style>
  <w:style w:type="character" w:customStyle="1" w:styleId="TekstkomentaraChar">
    <w:name w:val="Tekst komentara Char"/>
    <w:link w:val="Tekstkomentara"/>
    <w:rsid w:val="005654CC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rsid w:val="005654CC"/>
    <w:rPr>
      <w:b/>
      <w:bCs/>
    </w:rPr>
  </w:style>
  <w:style w:type="character" w:customStyle="1" w:styleId="PredmetkomentaraChar">
    <w:name w:val="Predmet komentara Char"/>
    <w:link w:val="Predmetkomentara"/>
    <w:rsid w:val="005654CC"/>
    <w:rPr>
      <w:b/>
      <w:bCs/>
      <w:lang w:eastAsia="ar-SA"/>
    </w:rPr>
  </w:style>
  <w:style w:type="paragraph" w:styleId="Tekstbalonia">
    <w:name w:val="Balloon Text"/>
    <w:basedOn w:val="Normal"/>
    <w:link w:val="TekstbaloniaChar"/>
    <w:rsid w:val="005654CC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rsid w:val="005654CC"/>
    <w:rPr>
      <w:rFonts w:ascii="Tahoma" w:hAnsi="Tahoma" w:cs="Tahoma"/>
      <w:sz w:val="16"/>
      <w:szCs w:val="16"/>
      <w:lang w:eastAsia="ar-SA"/>
    </w:rPr>
  </w:style>
  <w:style w:type="character" w:customStyle="1" w:styleId="PodnojeChar">
    <w:name w:val="Podnožje Char"/>
    <w:link w:val="Podnoje"/>
    <w:uiPriority w:val="99"/>
    <w:rsid w:val="00D23DF2"/>
    <w:rPr>
      <w:sz w:val="24"/>
      <w:szCs w:val="24"/>
      <w:lang w:eastAsia="ar-SA"/>
    </w:rPr>
  </w:style>
  <w:style w:type="character" w:customStyle="1" w:styleId="ZaglavljeChar">
    <w:name w:val="Zaglavlje Char"/>
    <w:link w:val="Zaglavlje"/>
    <w:uiPriority w:val="99"/>
    <w:rsid w:val="00F72F12"/>
    <w:rPr>
      <w:sz w:val="24"/>
      <w:szCs w:val="24"/>
      <w:lang w:eastAsia="ar-SA"/>
    </w:rPr>
  </w:style>
  <w:style w:type="character" w:styleId="Naglaeno">
    <w:name w:val="Strong"/>
    <w:qFormat/>
    <w:rsid w:val="00FE6027"/>
    <w:rPr>
      <w:b/>
      <w:bCs/>
    </w:rPr>
  </w:style>
  <w:style w:type="paragraph" w:styleId="Tekstfusnote">
    <w:name w:val="footnote text"/>
    <w:basedOn w:val="Normal"/>
    <w:link w:val="TekstfusnoteChar"/>
    <w:rsid w:val="000D09F0"/>
    <w:rPr>
      <w:sz w:val="20"/>
      <w:szCs w:val="20"/>
      <w:lang w:val="x-none"/>
    </w:rPr>
  </w:style>
  <w:style w:type="character" w:customStyle="1" w:styleId="TekstfusnoteChar">
    <w:name w:val="Tekst fusnote Char"/>
    <w:link w:val="Tekstfusnote"/>
    <w:rsid w:val="000D09F0"/>
    <w:rPr>
      <w:lang w:eastAsia="ar-SA"/>
    </w:rPr>
  </w:style>
  <w:style w:type="character" w:styleId="Referencafusnote">
    <w:name w:val="footnote reference"/>
    <w:rsid w:val="000D09F0"/>
    <w:rPr>
      <w:vertAlign w:val="superscript"/>
    </w:rPr>
  </w:style>
  <w:style w:type="table" w:styleId="Reetkatablice">
    <w:name w:val="Table Grid"/>
    <w:basedOn w:val="Obinatablica"/>
    <w:rsid w:val="00D92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ijetlareetkatablice">
    <w:name w:val="Grid Table Light"/>
    <w:basedOn w:val="Obinatablica"/>
    <w:uiPriority w:val="40"/>
    <w:rsid w:val="0070475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binatablica1">
    <w:name w:val="Plain Table 1"/>
    <w:basedOn w:val="Obinatablica"/>
    <w:uiPriority w:val="41"/>
    <w:rsid w:val="0070475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binatablica2">
    <w:name w:val="Plain Table 2"/>
    <w:basedOn w:val="Obinatablica"/>
    <w:uiPriority w:val="42"/>
    <w:rsid w:val="0070475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Istaknuto">
    <w:name w:val="Emphasis"/>
    <w:basedOn w:val="Zadanifontodlomka"/>
    <w:qFormat/>
    <w:rsid w:val="00343106"/>
    <w:rPr>
      <w:i/>
      <w:iCs/>
    </w:rPr>
  </w:style>
  <w:style w:type="character" w:styleId="Tekstrezerviranogmjesta">
    <w:name w:val="Placeholder Text"/>
    <w:basedOn w:val="Zadanifontodlomka"/>
    <w:uiPriority w:val="99"/>
    <w:semiHidden/>
    <w:rsid w:val="00155060"/>
    <w:rPr>
      <w:color w:val="808080"/>
    </w:rPr>
  </w:style>
  <w:style w:type="paragraph" w:styleId="Bezproreda">
    <w:name w:val="No Spacing"/>
    <w:uiPriority w:val="1"/>
    <w:qFormat/>
    <w:rsid w:val="008E6C6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516C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3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5ACA8-C480-482F-A142-0FA388C78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Grad Koprivnica</vt:lpstr>
    </vt:vector>
  </TitlesOfParts>
  <Company>Hewlett-Packard Company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 Koprivnica</dc:title>
  <dc:subject/>
  <dc:creator>UZUVRH</dc:creator>
  <cp:keywords/>
  <cp:lastModifiedBy>korisnik</cp:lastModifiedBy>
  <cp:revision>23</cp:revision>
  <cp:lastPrinted>2015-03-02T10:31:00Z</cp:lastPrinted>
  <dcterms:created xsi:type="dcterms:W3CDTF">2024-01-19T19:09:00Z</dcterms:created>
  <dcterms:modified xsi:type="dcterms:W3CDTF">2026-01-21T17:08:00Z</dcterms:modified>
</cp:coreProperties>
</file>